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A02AA3" w14:textId="77777777" w:rsidR="007C6624" w:rsidRDefault="007C6624">
      <w:pPr>
        <w:tabs>
          <w:tab w:val="left" w:pos="-7371"/>
          <w:tab w:val="left" w:pos="567"/>
        </w:tabs>
        <w:jc w:val="both"/>
      </w:pPr>
    </w:p>
    <w:p w14:paraId="5FCEBBE6" w14:textId="71277CEF" w:rsidR="007804A9" w:rsidRDefault="003053B5" w:rsidP="007C6624">
      <w:pPr>
        <w:jc w:val="both"/>
        <w:rPr>
          <w:b/>
          <w:bCs/>
        </w:rPr>
      </w:pPr>
      <w:r w:rsidRPr="003053B5">
        <w:rPr>
          <w:b/>
          <w:bCs/>
        </w:rPr>
        <w:t>Tööde iseloomustus ja tingimused</w:t>
      </w:r>
    </w:p>
    <w:p w14:paraId="619815B9" w14:textId="77777777" w:rsidR="003053B5" w:rsidRPr="003053B5" w:rsidRDefault="003053B5" w:rsidP="007C6624">
      <w:pPr>
        <w:jc w:val="both"/>
        <w:rPr>
          <w:b/>
          <w:bCs/>
        </w:rPr>
      </w:pPr>
    </w:p>
    <w:p w14:paraId="5CC818D8" w14:textId="79E35825" w:rsidR="00CD4BFE" w:rsidRDefault="00EE0A35" w:rsidP="00EE0A35">
      <w:pPr>
        <w:tabs>
          <w:tab w:val="left" w:pos="567"/>
        </w:tabs>
        <w:suppressAutoHyphens w:val="0"/>
        <w:autoSpaceDE w:val="0"/>
        <w:autoSpaceDN w:val="0"/>
        <w:adjustRightInd w:val="0"/>
        <w:jc w:val="both"/>
        <w:rPr>
          <w:color w:val="000000"/>
        </w:rPr>
      </w:pPr>
      <w:r w:rsidRPr="00BB69A4">
        <w:rPr>
          <w:color w:val="000000"/>
        </w:rPr>
        <w:t xml:space="preserve">Töö </w:t>
      </w:r>
      <w:r>
        <w:rPr>
          <w:color w:val="000000"/>
        </w:rPr>
        <w:t xml:space="preserve">tehniliseks </w:t>
      </w:r>
      <w:r w:rsidRPr="00BB69A4">
        <w:rPr>
          <w:color w:val="000000"/>
        </w:rPr>
        <w:t xml:space="preserve">aluseks </w:t>
      </w:r>
      <w:r w:rsidRPr="00327C85">
        <w:rPr>
          <w:color w:val="000000"/>
        </w:rPr>
        <w:t xml:space="preserve">on </w:t>
      </w:r>
      <w:bookmarkStart w:id="0" w:name="_Hlk144713596"/>
      <w:r w:rsidR="007B76DF">
        <w:rPr>
          <w:rFonts w:cstheme="minorHAnsi"/>
          <w:b/>
          <w:bCs/>
        </w:rPr>
        <w:t>Piiber P</w:t>
      </w:r>
      <w:r w:rsidR="008D4EE3">
        <w:rPr>
          <w:rFonts w:cstheme="minorHAnsi"/>
          <w:b/>
          <w:bCs/>
        </w:rPr>
        <w:t>rojekt</w:t>
      </w:r>
      <w:r w:rsidR="002D73EA" w:rsidRPr="002D73EA">
        <w:rPr>
          <w:rFonts w:cstheme="minorHAnsi"/>
          <w:b/>
          <w:bCs/>
        </w:rPr>
        <w:t xml:space="preserve"> OÜ</w:t>
      </w:r>
      <w:r w:rsidR="002D73EA" w:rsidRPr="00571C60">
        <w:rPr>
          <w:rFonts w:cstheme="minorHAnsi"/>
        </w:rPr>
        <w:t xml:space="preserve"> poolt koostatud „</w:t>
      </w:r>
      <w:r w:rsidR="007B76DF" w:rsidRPr="007B76DF">
        <w:rPr>
          <w:rFonts w:cstheme="minorHAnsi"/>
        </w:rPr>
        <w:t>Auvere</w:t>
      </w:r>
      <w:r w:rsidR="008D4EE3" w:rsidRPr="008D4EE3">
        <w:rPr>
          <w:rFonts w:cstheme="minorHAnsi"/>
        </w:rPr>
        <w:t xml:space="preserve"> teede ehit</w:t>
      </w:r>
      <w:r w:rsidR="007B76DF">
        <w:rPr>
          <w:rFonts w:cstheme="minorHAnsi"/>
        </w:rPr>
        <w:t>amine</w:t>
      </w:r>
      <w:r w:rsidR="002D73EA">
        <w:rPr>
          <w:rFonts w:cstheme="minorHAnsi"/>
        </w:rPr>
        <w:t xml:space="preserve"> </w:t>
      </w:r>
      <w:r w:rsidR="007B76DF">
        <w:rPr>
          <w:rFonts w:cstheme="minorHAnsi"/>
        </w:rPr>
        <w:t>ehitus</w:t>
      </w:r>
      <w:r w:rsidR="002D73EA" w:rsidRPr="00571C60">
        <w:rPr>
          <w:rFonts w:cstheme="minorHAnsi"/>
        </w:rPr>
        <w:t>projekt“</w:t>
      </w:r>
      <w:r w:rsidR="00821E34" w:rsidRPr="00281267">
        <w:t>.</w:t>
      </w:r>
      <w:bookmarkEnd w:id="0"/>
      <w:r w:rsidR="00E939EA">
        <w:rPr>
          <w:color w:val="000000"/>
        </w:rPr>
        <w:t xml:space="preserve"> </w:t>
      </w:r>
    </w:p>
    <w:p w14:paraId="374C9AEB" w14:textId="77777777" w:rsidR="00BE71E5" w:rsidRDefault="00BE71E5" w:rsidP="00EE0A35">
      <w:pPr>
        <w:tabs>
          <w:tab w:val="left" w:pos="567"/>
        </w:tabs>
        <w:suppressAutoHyphens w:val="0"/>
        <w:autoSpaceDE w:val="0"/>
        <w:autoSpaceDN w:val="0"/>
        <w:adjustRightInd w:val="0"/>
        <w:jc w:val="both"/>
        <w:rPr>
          <w:color w:val="000000"/>
        </w:rPr>
      </w:pPr>
    </w:p>
    <w:p w14:paraId="18B864B5" w14:textId="77777777" w:rsidR="00F95511" w:rsidRDefault="00F95511" w:rsidP="00F95511">
      <w:pPr>
        <w:jc w:val="both"/>
      </w:pPr>
      <w:r w:rsidRPr="00357013">
        <w:t>Tööde teostamine peab olema vastavuses Maaparandusseadusega</w:t>
      </w:r>
      <w:r w:rsidRPr="00BA6EBA">
        <w:t xml:space="preserve"> ja Ehitusseadustikuga ning kooskõlas maaparandushoiutöödele ja teehoiutöödele esitatavate nõuetega. Ehitustöid tuleb</w:t>
      </w:r>
      <w:r w:rsidRPr="009459D4">
        <w:t xml:space="preserve"> teostada lähtudes Maaparandussüsteemi ehitamise täpsematest nõuetest (Põllumajandusministri 28.03.2019 määrus nr 38), Tee ehitamise kvaliteedinõuetest (Majandus- ja taristuministri 03.08.2015 määrus nr 101) ja Metsatee seisundi kohta esitatavatest nõuetest (Keskkonnaministri 11.06.2015 määrus nr 34) Tööde vastuvõtmisel lähtutakse RMK metsaparanduse ehitus- ja remonttööde vastuvõttu eeskirjast.</w:t>
      </w:r>
    </w:p>
    <w:p w14:paraId="403051A1" w14:textId="77777777" w:rsidR="00F95511" w:rsidRDefault="00F95511" w:rsidP="00EE0A35">
      <w:pPr>
        <w:tabs>
          <w:tab w:val="left" w:pos="567"/>
        </w:tabs>
        <w:suppressAutoHyphens w:val="0"/>
        <w:autoSpaceDE w:val="0"/>
        <w:autoSpaceDN w:val="0"/>
        <w:adjustRightInd w:val="0"/>
        <w:jc w:val="both"/>
        <w:rPr>
          <w:color w:val="000000"/>
        </w:rPr>
      </w:pPr>
    </w:p>
    <w:p w14:paraId="2E4F39DA" w14:textId="27C2ADF2" w:rsidR="00211846" w:rsidRDefault="00211846" w:rsidP="00CD4BFE">
      <w:pPr>
        <w:tabs>
          <w:tab w:val="left" w:pos="567"/>
          <w:tab w:val="left" w:pos="709"/>
        </w:tabs>
        <w:jc w:val="both"/>
      </w:pPr>
      <w:r w:rsidRPr="001F0F11">
        <w:t>Objektiga on võimalik tutvuda:</w:t>
      </w:r>
      <w:r>
        <w:t xml:space="preserve"> </w:t>
      </w:r>
      <w:r w:rsidR="00F20063" w:rsidRPr="00F04FB6">
        <w:t>metsataristu spetsialist</w:t>
      </w:r>
      <w:r w:rsidR="00F20063" w:rsidRPr="003528CB">
        <w:t xml:space="preserve"> </w:t>
      </w:r>
      <w:r w:rsidR="00201878" w:rsidRPr="00737AFC">
        <w:t xml:space="preserve">Maie Rummel, tel: 514 0460; e-post </w:t>
      </w:r>
      <w:hyperlink r:id="rId8" w:history="1">
        <w:r w:rsidR="00201878" w:rsidRPr="00737AFC">
          <w:rPr>
            <w:rStyle w:val="Hperlink"/>
          </w:rPr>
          <w:t>maie.rummel@rmk.ee</w:t>
        </w:r>
      </w:hyperlink>
      <w:r w:rsidR="00FD35C8">
        <w:t>.</w:t>
      </w:r>
      <w:r w:rsidR="00F42CDC">
        <w:t xml:space="preserve"> </w:t>
      </w:r>
      <w:r w:rsidR="00B55D49">
        <w:t xml:space="preserve"> </w:t>
      </w:r>
      <w:r w:rsidR="00502EC6" w:rsidRPr="00502EC6">
        <w:t xml:space="preserve">Objektiga tutvumisel kohapeal ei võeta vastu riigihanget puudutavaid küsimusi ega anta vastuseid. Tekkinud küsimused tuleb esitada riigihangete registri kaudu ja neile vastatakse riigihangete registri kaudu (https://riigihanked.riik.ee ).                                         </w:t>
      </w:r>
      <w:r w:rsidR="008860A6">
        <w:t xml:space="preserve"> </w:t>
      </w:r>
      <w:r w:rsidR="00E353D5">
        <w:t xml:space="preserve"> </w:t>
      </w:r>
      <w:r w:rsidR="005F373A">
        <w:t xml:space="preserve"> </w:t>
      </w:r>
      <w:r w:rsidR="00D31B0A">
        <w:t xml:space="preserve"> </w:t>
      </w:r>
      <w:r w:rsidR="00661DC3">
        <w:t xml:space="preserve"> </w:t>
      </w:r>
      <w:r w:rsidR="009166AD">
        <w:t xml:space="preserve"> </w:t>
      </w:r>
      <w:r w:rsidR="00BF7255">
        <w:t xml:space="preserve"> </w:t>
      </w:r>
      <w:r>
        <w:t xml:space="preserve"> </w:t>
      </w:r>
      <w:r>
        <w:rPr>
          <w:rStyle w:val="Hperlink"/>
        </w:rPr>
        <w:t xml:space="preserve"> </w:t>
      </w:r>
      <w:r>
        <w:t xml:space="preserve">  </w:t>
      </w:r>
    </w:p>
    <w:p w14:paraId="306B2C19" w14:textId="77777777" w:rsidR="00CB5A51" w:rsidRDefault="00CB5A51" w:rsidP="00CD4BFE">
      <w:pPr>
        <w:tabs>
          <w:tab w:val="left" w:pos="567"/>
          <w:tab w:val="left" w:pos="709"/>
        </w:tabs>
        <w:jc w:val="both"/>
        <w:rPr>
          <w:color w:val="000000"/>
        </w:rPr>
      </w:pPr>
    </w:p>
    <w:p w14:paraId="553E5A34" w14:textId="7D93D4CA" w:rsidR="00790542" w:rsidRDefault="00E278BD" w:rsidP="001E7EAA">
      <w:pPr>
        <w:tabs>
          <w:tab w:val="left" w:pos="567"/>
          <w:tab w:val="left" w:pos="709"/>
        </w:tabs>
        <w:jc w:val="both"/>
      </w:pPr>
      <w:r w:rsidRPr="00EB2D4B">
        <w:t xml:space="preserve">Töövõtja annab Tellijale valmis Töö lõplikult üle </w:t>
      </w:r>
      <w:r w:rsidR="00797877" w:rsidRPr="00502EC6">
        <w:rPr>
          <w:b/>
          <w:bCs/>
        </w:rPr>
        <w:t xml:space="preserve">hiljemalt </w:t>
      </w:r>
      <w:r w:rsidR="00CC4877" w:rsidRPr="00502EC6">
        <w:rPr>
          <w:b/>
          <w:bCs/>
        </w:rPr>
        <w:t>1</w:t>
      </w:r>
      <w:r w:rsidR="004C4619" w:rsidRPr="00502EC6">
        <w:rPr>
          <w:b/>
          <w:bCs/>
        </w:rPr>
        <w:t>5</w:t>
      </w:r>
      <w:r w:rsidR="00CC4877" w:rsidRPr="00502EC6">
        <w:rPr>
          <w:b/>
          <w:bCs/>
        </w:rPr>
        <w:t>.09.202</w:t>
      </w:r>
      <w:r w:rsidR="0042581E" w:rsidRPr="00502EC6">
        <w:rPr>
          <w:b/>
          <w:bCs/>
        </w:rPr>
        <w:t>5</w:t>
      </w:r>
      <w:r w:rsidR="00CC4877" w:rsidRPr="00502EC6">
        <w:rPr>
          <w:b/>
          <w:bCs/>
        </w:rPr>
        <w:t>.a.</w:t>
      </w:r>
      <w:r w:rsidR="00CC4877">
        <w:t xml:space="preserve"> </w:t>
      </w:r>
      <w:r w:rsidR="00D40D58" w:rsidRPr="001E7EAA">
        <w:rPr>
          <w:szCs w:val="18"/>
        </w:rPr>
        <w:t>Ehitusobjekti dokumentide üleandmiseks ja vastuvõtmiseks ning ehitusobjekti kasutuselevõtu dokumentide vormistamiseks on aega</w:t>
      </w:r>
      <w:r w:rsidR="00D711C6">
        <w:t xml:space="preserve"> kuni 1</w:t>
      </w:r>
      <w:r w:rsidR="004C4619">
        <w:t>5</w:t>
      </w:r>
      <w:r w:rsidR="00D711C6">
        <w:t>.11.202</w:t>
      </w:r>
      <w:r w:rsidR="0042581E">
        <w:t>5</w:t>
      </w:r>
      <w:r w:rsidR="00924A00">
        <w:t xml:space="preserve">. </w:t>
      </w:r>
    </w:p>
    <w:p w14:paraId="42BD6842" w14:textId="77777777" w:rsidR="001E7EAA" w:rsidRDefault="001E7EAA" w:rsidP="00924A00">
      <w:pPr>
        <w:tabs>
          <w:tab w:val="left" w:pos="567"/>
          <w:tab w:val="left" w:pos="709"/>
        </w:tabs>
        <w:jc w:val="both"/>
      </w:pPr>
    </w:p>
    <w:p w14:paraId="6995200F" w14:textId="7C00320F" w:rsidR="00907E2A" w:rsidRDefault="00465B96" w:rsidP="00CD4BFE">
      <w:pPr>
        <w:tabs>
          <w:tab w:val="left" w:pos="567"/>
          <w:tab w:val="right" w:pos="9071"/>
        </w:tabs>
        <w:jc w:val="both"/>
      </w:pPr>
      <w:r w:rsidRPr="00465B96">
        <w:t xml:space="preserve">Töödele on nõutav teostusgarantii kestvusega 2 aastat arvates kasutuselevõtu akti allkirjastamisest </w:t>
      </w:r>
      <w:r w:rsidR="00A12BE4">
        <w:t>t</w:t>
      </w:r>
      <w:r w:rsidRPr="00465B96">
        <w:t xml:space="preserve">ellija poolt. Tööde teostamise ajaks on nõutav pangagarantii 10 % </w:t>
      </w:r>
      <w:r w:rsidR="00EC3A96">
        <w:t>hanke</w:t>
      </w:r>
      <w:r w:rsidRPr="00465B96">
        <w:t xml:space="preserve">lepingu sõlmimise aluseks olnud eduka pakkumuse maksumusest või sama summa deponeerimine </w:t>
      </w:r>
      <w:r w:rsidR="00237CE4">
        <w:t>t</w:t>
      </w:r>
      <w:r w:rsidRPr="00465B96">
        <w:t>ellija pangakontole.</w:t>
      </w:r>
    </w:p>
    <w:p w14:paraId="6B0C6665" w14:textId="22CDA695" w:rsidR="00CD4BFE" w:rsidRDefault="00CD4BFE" w:rsidP="004E7E6D">
      <w:pPr>
        <w:tabs>
          <w:tab w:val="left" w:pos="567"/>
          <w:tab w:val="right" w:pos="9071"/>
        </w:tabs>
        <w:jc w:val="both"/>
      </w:pPr>
    </w:p>
    <w:p w14:paraId="0D861230" w14:textId="16E834FB" w:rsidR="00664C0C" w:rsidRDefault="00664C0C" w:rsidP="00297211">
      <w:pPr>
        <w:pStyle w:val="Pealkiri2"/>
        <w:numPr>
          <w:ilvl w:val="0"/>
          <w:numId w:val="0"/>
        </w:numPr>
        <w:ind w:left="576" w:hanging="576"/>
        <w:jc w:val="both"/>
        <w:rPr>
          <w:rFonts w:ascii="Times New Roman" w:hAnsi="Times New Roman" w:cs="Times New Roman"/>
          <w:i w:val="0"/>
          <w:iCs w:val="0"/>
          <w:sz w:val="24"/>
          <w:szCs w:val="24"/>
        </w:rPr>
      </w:pPr>
      <w:r w:rsidRPr="00502EC6">
        <w:rPr>
          <w:rFonts w:ascii="Times New Roman" w:hAnsi="Times New Roman" w:cs="Times New Roman"/>
          <w:i w:val="0"/>
          <w:iCs w:val="0"/>
          <w:sz w:val="24"/>
          <w:szCs w:val="24"/>
        </w:rPr>
        <w:t>Hanke tehniline kirjeldus</w:t>
      </w:r>
    </w:p>
    <w:p w14:paraId="14581348" w14:textId="77777777" w:rsidR="00502EC6" w:rsidRPr="00502EC6" w:rsidRDefault="00502EC6" w:rsidP="00502EC6"/>
    <w:p w14:paraId="4D33C039" w14:textId="0AEB0373" w:rsidR="007E11D1" w:rsidRDefault="004C4619" w:rsidP="001C7EB4">
      <w:pPr>
        <w:suppressAutoHyphens w:val="0"/>
        <w:autoSpaceDE w:val="0"/>
        <w:autoSpaceDN w:val="0"/>
        <w:adjustRightInd w:val="0"/>
        <w:jc w:val="both"/>
        <w:rPr>
          <w:rFonts w:eastAsia="Calibri"/>
          <w:bCs/>
          <w:lang w:eastAsia="en-US"/>
        </w:rPr>
      </w:pPr>
      <w:r>
        <w:rPr>
          <w:rFonts w:eastAsia="Calibri"/>
          <w:bCs/>
          <w:lang w:eastAsia="en-US"/>
        </w:rPr>
        <w:t>Vanamõisa</w:t>
      </w:r>
      <w:r w:rsidR="00486F73" w:rsidRPr="00486F73">
        <w:rPr>
          <w:rFonts w:eastAsia="Calibri"/>
          <w:bCs/>
          <w:lang w:eastAsia="en-US"/>
        </w:rPr>
        <w:t xml:space="preserve"> tee (0,</w:t>
      </w:r>
      <w:r>
        <w:rPr>
          <w:rFonts w:eastAsia="Calibri"/>
          <w:bCs/>
          <w:lang w:eastAsia="en-US"/>
        </w:rPr>
        <w:t>53</w:t>
      </w:r>
      <w:r w:rsidR="00486F73" w:rsidRPr="00486F73">
        <w:rPr>
          <w:rFonts w:eastAsia="Calibri"/>
          <w:bCs/>
          <w:lang w:eastAsia="en-US"/>
        </w:rPr>
        <w:t xml:space="preserve"> km) ja </w:t>
      </w:r>
      <w:r>
        <w:rPr>
          <w:rFonts w:eastAsia="Calibri"/>
          <w:bCs/>
          <w:lang w:eastAsia="en-US"/>
        </w:rPr>
        <w:t>Uuemõisa</w:t>
      </w:r>
      <w:r w:rsidR="00486F73" w:rsidRPr="00486F73">
        <w:rPr>
          <w:rFonts w:eastAsia="Calibri"/>
          <w:bCs/>
          <w:lang w:eastAsia="en-US"/>
        </w:rPr>
        <w:t xml:space="preserve"> tee (0,</w:t>
      </w:r>
      <w:r>
        <w:rPr>
          <w:rFonts w:eastAsia="Calibri"/>
          <w:bCs/>
          <w:lang w:eastAsia="en-US"/>
        </w:rPr>
        <w:t>692</w:t>
      </w:r>
      <w:r w:rsidR="00486F73" w:rsidRPr="00486F73">
        <w:rPr>
          <w:rFonts w:eastAsia="Calibri"/>
          <w:bCs/>
          <w:lang w:eastAsia="en-US"/>
        </w:rPr>
        <w:t xml:space="preserve"> km)</w:t>
      </w:r>
      <w:r w:rsidR="00AB3F49" w:rsidRPr="00AB3F49">
        <w:rPr>
          <w:rFonts w:eastAsia="Calibri"/>
          <w:bCs/>
          <w:lang w:eastAsia="en-US"/>
        </w:rPr>
        <w:t xml:space="preserve"> ehitamise</w:t>
      </w:r>
      <w:r w:rsidR="008E33B5" w:rsidRPr="00C05FA5">
        <w:rPr>
          <w:rFonts w:eastAsia="Calibri"/>
          <w:bCs/>
          <w:lang w:eastAsia="en-US"/>
        </w:rPr>
        <w:t xml:space="preserve">, mis </w:t>
      </w:r>
      <w:r w:rsidR="008E33B5" w:rsidRPr="007A2A24">
        <w:rPr>
          <w:rFonts w:eastAsia="Calibri"/>
          <w:bCs/>
          <w:lang w:eastAsia="en-US"/>
        </w:rPr>
        <w:t>asu</w:t>
      </w:r>
      <w:r w:rsidR="00AB0F4D" w:rsidRPr="007A2A24">
        <w:rPr>
          <w:rFonts w:eastAsia="Calibri"/>
          <w:bCs/>
          <w:lang w:eastAsia="en-US"/>
        </w:rPr>
        <w:t>vad</w:t>
      </w:r>
      <w:r w:rsidR="008E33B5" w:rsidRPr="007A2A24">
        <w:rPr>
          <w:rFonts w:eastAsia="Calibri"/>
          <w:bCs/>
          <w:lang w:eastAsia="en-US"/>
        </w:rPr>
        <w:t xml:space="preserve"> </w:t>
      </w:r>
      <w:r w:rsidR="00162CE5">
        <w:rPr>
          <w:rFonts w:eastAsia="Calibri"/>
          <w:bCs/>
          <w:lang w:eastAsia="en-US"/>
        </w:rPr>
        <w:t>Arumäe külas, Narva-Jõesuu linnas</w:t>
      </w:r>
      <w:r w:rsidR="00FB4D0F" w:rsidRPr="007A2A24">
        <w:rPr>
          <w:rFonts w:eastAsia="Calibri"/>
          <w:bCs/>
          <w:lang w:eastAsia="en-US"/>
        </w:rPr>
        <w:t xml:space="preserve">, </w:t>
      </w:r>
      <w:r w:rsidR="004262B7">
        <w:rPr>
          <w:rFonts w:eastAsia="Calibri"/>
          <w:bCs/>
          <w:lang w:eastAsia="en-US"/>
        </w:rPr>
        <w:t>Ida-</w:t>
      </w:r>
      <w:r w:rsidR="00B3080A">
        <w:rPr>
          <w:rFonts w:eastAsia="Calibri"/>
          <w:bCs/>
          <w:lang w:eastAsia="en-US"/>
        </w:rPr>
        <w:t>V</w:t>
      </w:r>
      <w:r w:rsidR="004262B7">
        <w:rPr>
          <w:rFonts w:eastAsia="Calibri"/>
          <w:bCs/>
          <w:lang w:eastAsia="en-US"/>
        </w:rPr>
        <w:t>iru</w:t>
      </w:r>
      <w:r w:rsidR="00FB4D0F" w:rsidRPr="007A2A24">
        <w:rPr>
          <w:rFonts w:eastAsia="Calibri"/>
          <w:bCs/>
          <w:lang w:eastAsia="en-US"/>
        </w:rPr>
        <w:t xml:space="preserve"> maakonnas</w:t>
      </w:r>
      <w:r w:rsidR="00C05FA5" w:rsidRPr="007A2A24">
        <w:rPr>
          <w:rFonts w:eastAsia="Calibri"/>
          <w:bCs/>
          <w:lang w:eastAsia="en-US"/>
        </w:rPr>
        <w:t>.</w:t>
      </w:r>
    </w:p>
    <w:p w14:paraId="1C831FDA" w14:textId="77777777" w:rsidR="00502EC6" w:rsidRPr="007A2A24" w:rsidRDefault="00502EC6" w:rsidP="001C7EB4">
      <w:pPr>
        <w:suppressAutoHyphens w:val="0"/>
        <w:autoSpaceDE w:val="0"/>
        <w:autoSpaceDN w:val="0"/>
        <w:adjustRightInd w:val="0"/>
        <w:jc w:val="both"/>
        <w:rPr>
          <w:rFonts w:eastAsia="Calibri"/>
          <w:bCs/>
          <w:lang w:eastAsia="en-US"/>
        </w:rPr>
      </w:pPr>
    </w:p>
    <w:p w14:paraId="23102B67" w14:textId="7BE22CF7" w:rsidR="006F6917" w:rsidRPr="001B74C5" w:rsidRDefault="00123556" w:rsidP="00052B2A">
      <w:pPr>
        <w:suppressAutoHyphens w:val="0"/>
        <w:autoSpaceDE w:val="0"/>
        <w:autoSpaceDN w:val="0"/>
        <w:adjustRightInd w:val="0"/>
        <w:jc w:val="both"/>
        <w:rPr>
          <w:rFonts w:eastAsia="Calibri"/>
          <w:bCs/>
          <w:lang w:eastAsia="en-US"/>
        </w:rPr>
      </w:pPr>
      <w:r w:rsidRPr="00123556">
        <w:rPr>
          <w:rFonts w:eastAsia="Calibri"/>
          <w:bCs/>
          <w:lang w:eastAsia="en-US"/>
        </w:rPr>
        <w:t>Auvere</w:t>
      </w:r>
      <w:r w:rsidR="00BD0160" w:rsidRPr="001B74C5">
        <w:rPr>
          <w:rFonts w:eastAsia="Calibri"/>
          <w:bCs/>
          <w:lang w:eastAsia="en-US"/>
        </w:rPr>
        <w:t xml:space="preserve"> teed</w:t>
      </w:r>
      <w:r w:rsidR="00E96754" w:rsidRPr="001B74C5">
        <w:rPr>
          <w:rFonts w:eastAsia="Calibri"/>
          <w:bCs/>
          <w:lang w:eastAsia="en-US"/>
        </w:rPr>
        <w:t xml:space="preserve">ele pääseb ligi </w:t>
      </w:r>
      <w:r w:rsidR="00D401B7" w:rsidRPr="001B74C5">
        <w:rPr>
          <w:rFonts w:eastAsia="Calibri"/>
          <w:bCs/>
          <w:lang w:eastAsia="en-US"/>
        </w:rPr>
        <w:t xml:space="preserve">Narva - Auvere </w:t>
      </w:r>
      <w:r w:rsidR="00FA27DC" w:rsidRPr="001B74C5">
        <w:rPr>
          <w:rFonts w:eastAsia="Calibri"/>
          <w:bCs/>
          <w:lang w:eastAsia="en-US"/>
        </w:rPr>
        <w:t xml:space="preserve">riigitee </w:t>
      </w:r>
      <w:r w:rsidR="00D401B7" w:rsidRPr="001B74C5">
        <w:rPr>
          <w:rFonts w:eastAsia="Calibri"/>
          <w:bCs/>
          <w:lang w:eastAsia="en-US"/>
        </w:rPr>
        <w:t xml:space="preserve">13109 </w:t>
      </w:r>
      <w:r w:rsidR="00FA27DC" w:rsidRPr="001B74C5">
        <w:rPr>
          <w:rFonts w:eastAsia="Calibri"/>
          <w:bCs/>
          <w:lang w:eastAsia="en-US"/>
        </w:rPr>
        <w:t>kaudu</w:t>
      </w:r>
      <w:r w:rsidR="00E96754" w:rsidRPr="001B74C5">
        <w:rPr>
          <w:rFonts w:eastAsia="Calibri"/>
          <w:bCs/>
          <w:lang w:eastAsia="en-US"/>
        </w:rPr>
        <w:t>.</w:t>
      </w:r>
    </w:p>
    <w:p w14:paraId="31E52701" w14:textId="12D486B8" w:rsidR="005A12C0" w:rsidRPr="008C7E0F" w:rsidRDefault="00507251" w:rsidP="00F92AA3">
      <w:pPr>
        <w:suppressAutoHyphens w:val="0"/>
        <w:autoSpaceDE w:val="0"/>
        <w:autoSpaceDN w:val="0"/>
        <w:adjustRightInd w:val="0"/>
        <w:jc w:val="both"/>
        <w:rPr>
          <w:lang w:eastAsia="et-EE"/>
        </w:rPr>
      </w:pPr>
      <w:r w:rsidRPr="001B74C5">
        <w:rPr>
          <w:lang w:eastAsia="et-EE"/>
        </w:rPr>
        <w:t>Vajalikud raietööd on RMK pool</w:t>
      </w:r>
      <w:r w:rsidR="006E1F4C" w:rsidRPr="001B74C5">
        <w:rPr>
          <w:lang w:eastAsia="et-EE"/>
        </w:rPr>
        <w:t>t</w:t>
      </w:r>
      <w:r w:rsidRPr="001B74C5">
        <w:rPr>
          <w:lang w:eastAsia="et-EE"/>
        </w:rPr>
        <w:t xml:space="preserve"> </w:t>
      </w:r>
      <w:r w:rsidR="00CD65CB" w:rsidRPr="001B74C5">
        <w:rPr>
          <w:lang w:eastAsia="et-EE"/>
        </w:rPr>
        <w:t xml:space="preserve">tehtud. </w:t>
      </w:r>
      <w:r w:rsidR="0051785D" w:rsidRPr="001B74C5">
        <w:rPr>
          <w:lang w:eastAsia="et-EE"/>
        </w:rPr>
        <w:t>Ehitaja teostab vajalike ja segavate puude ja põõsast</w:t>
      </w:r>
      <w:r w:rsidR="001B4A62" w:rsidRPr="001B74C5">
        <w:rPr>
          <w:lang w:eastAsia="et-EE"/>
        </w:rPr>
        <w:t xml:space="preserve">e raie ja kokkuveo. </w:t>
      </w:r>
      <w:r w:rsidR="001049B5" w:rsidRPr="001B74C5">
        <w:rPr>
          <w:lang w:eastAsia="et-EE"/>
        </w:rPr>
        <w:t>Raie käigus tuleb teha raiutavatest puudest etteantud sortimenti, see kokku vedada ja ladustada etteantud kohta.</w:t>
      </w:r>
      <w:r w:rsidR="001049B5" w:rsidRPr="008C7E0F">
        <w:rPr>
          <w:lang w:eastAsia="et-EE"/>
        </w:rPr>
        <w:t xml:space="preserve"> </w:t>
      </w:r>
    </w:p>
    <w:p w14:paraId="14025A19" w14:textId="1B241419" w:rsidR="00BB55D0" w:rsidRDefault="0089129C" w:rsidP="006350EB">
      <w:pPr>
        <w:suppressAutoHyphens w:val="0"/>
        <w:autoSpaceDE w:val="0"/>
        <w:autoSpaceDN w:val="0"/>
        <w:adjustRightInd w:val="0"/>
        <w:jc w:val="both"/>
      </w:pPr>
      <w:r w:rsidRPr="00C508E2">
        <w:rPr>
          <w:bCs/>
        </w:rPr>
        <w:t xml:space="preserve">Edasi tuleb teostada </w:t>
      </w:r>
      <w:r w:rsidR="009166AD" w:rsidRPr="00C508E2">
        <w:rPr>
          <w:bCs/>
        </w:rPr>
        <w:t>kändude juurimine</w:t>
      </w:r>
      <w:r w:rsidR="006E1F4C" w:rsidRPr="00C508E2">
        <w:rPr>
          <w:bCs/>
        </w:rPr>
        <w:t xml:space="preserve"> (</w:t>
      </w:r>
      <w:r w:rsidR="00C508E2" w:rsidRPr="00C508E2">
        <w:rPr>
          <w:bCs/>
        </w:rPr>
        <w:t>3,91</w:t>
      </w:r>
      <w:r w:rsidR="0010724D" w:rsidRPr="00C508E2">
        <w:rPr>
          <w:bCs/>
        </w:rPr>
        <w:t xml:space="preserve"> ha</w:t>
      </w:r>
      <w:r w:rsidR="006E1F4C" w:rsidRPr="00C508E2">
        <w:rPr>
          <w:bCs/>
        </w:rPr>
        <w:t>)</w:t>
      </w:r>
      <w:r w:rsidR="00040158" w:rsidRPr="00C508E2">
        <w:rPr>
          <w:bCs/>
        </w:rPr>
        <w:t xml:space="preserve">. </w:t>
      </w:r>
      <w:r w:rsidR="00BB55D0" w:rsidRPr="00C508E2">
        <w:rPr>
          <w:bCs/>
        </w:rPr>
        <w:t xml:space="preserve">Kännud juuritakse </w:t>
      </w:r>
      <w:r w:rsidR="006E235F" w:rsidRPr="00C508E2">
        <w:rPr>
          <w:bCs/>
        </w:rPr>
        <w:t xml:space="preserve">teede puhul </w:t>
      </w:r>
      <w:r w:rsidR="00BB55D0" w:rsidRPr="00C508E2">
        <w:rPr>
          <w:bCs/>
        </w:rPr>
        <w:t>kogu teetrassi laiuse ulatuses</w:t>
      </w:r>
      <w:r w:rsidR="00A14104" w:rsidRPr="00C508E2">
        <w:rPr>
          <w:bCs/>
        </w:rPr>
        <w:t xml:space="preserve"> ja </w:t>
      </w:r>
      <w:r w:rsidR="00953368" w:rsidRPr="00C508E2">
        <w:rPr>
          <w:bCs/>
        </w:rPr>
        <w:t>koondatakse hunnikutesse</w:t>
      </w:r>
      <w:r w:rsidR="00230147" w:rsidRPr="00C508E2">
        <w:rPr>
          <w:bCs/>
        </w:rPr>
        <w:t xml:space="preserve">. </w:t>
      </w:r>
      <w:r w:rsidR="00020020" w:rsidRPr="00C508E2">
        <w:rPr>
          <w:bCs/>
        </w:rPr>
        <w:t>Võsaga kaetud aladel töödeldakse kraavi nõlva võimalusel freesimise teel või eemaldatakse võsa juurestik sette eemaldamise käigus.</w:t>
      </w:r>
      <w:r w:rsidR="006266B3" w:rsidRPr="00C508E2">
        <w:rPr>
          <w:bCs/>
        </w:rPr>
        <w:t xml:space="preserve"> </w:t>
      </w:r>
      <w:r w:rsidR="00D34133" w:rsidRPr="00C508E2">
        <w:rPr>
          <w:bCs/>
        </w:rPr>
        <w:t xml:space="preserve">Kraavide nõlvadel tuleb kännud tasandada freesimise teel seal, kus sette eemaldamisel ei ole vajalik nõlvade korrigeerimiseks teostada kaevet, seda liivapinnastes olevatel kraavidel. Kändude freesimise puhul ei tohi kändude kõrgus olla üle 10cm. </w:t>
      </w:r>
      <w:r w:rsidR="00BC2995" w:rsidRPr="00C508E2">
        <w:rPr>
          <w:bCs/>
        </w:rPr>
        <w:t>Juuritud känn</w:t>
      </w:r>
      <w:r w:rsidR="00330E2F" w:rsidRPr="00C508E2">
        <w:rPr>
          <w:bCs/>
        </w:rPr>
        <w:t>ud ja väljatulnud kivid</w:t>
      </w:r>
      <w:r w:rsidR="00BC2995" w:rsidRPr="00C508E2">
        <w:rPr>
          <w:bCs/>
        </w:rPr>
        <w:t xml:space="preserve"> </w:t>
      </w:r>
      <w:r w:rsidR="00330E2F" w:rsidRPr="00C508E2">
        <w:rPr>
          <w:bCs/>
        </w:rPr>
        <w:t>tuleb paigutada trassi äärde nii, et ei tekiks katkematut valli, vahe tuleb jätta iga 25m tagant.</w:t>
      </w:r>
      <w:r w:rsidR="00CA6293" w:rsidRPr="00C508E2">
        <w:rPr>
          <w:bCs/>
        </w:rPr>
        <w:t xml:space="preserve"> </w:t>
      </w:r>
      <w:r w:rsidR="00EA5E7E" w:rsidRPr="00C508E2">
        <w:rPr>
          <w:bCs/>
        </w:rPr>
        <w:t>Kraavide kaeve pinnast ja se</w:t>
      </w:r>
      <w:r w:rsidR="00CA6293" w:rsidRPr="00C508E2">
        <w:rPr>
          <w:bCs/>
        </w:rPr>
        <w:t xml:space="preserve">tte võib paigutada ka olemasoleva mulde taha, kuid see peab jääma </w:t>
      </w:r>
      <w:r w:rsidR="00CA6293" w:rsidRPr="00C508E2">
        <w:rPr>
          <w:bCs/>
        </w:rPr>
        <w:lastRenderedPageBreak/>
        <w:t xml:space="preserve">sellest madalamale. </w:t>
      </w:r>
      <w:r w:rsidR="009166AD" w:rsidRPr="00C508E2">
        <w:rPr>
          <w:bCs/>
        </w:rPr>
        <w:t>Kraavi teepoolsed perved peavad olema töödeldud tasemel, mis võimaldab mehhaniseeritud hooldust.</w:t>
      </w:r>
      <w:r w:rsidR="000B70FA" w:rsidRPr="00C508E2">
        <w:t xml:space="preserve"> </w:t>
      </w:r>
    </w:p>
    <w:p w14:paraId="0D18731C" w14:textId="77777777" w:rsidR="00D11D8B" w:rsidRDefault="00D11D8B" w:rsidP="00D11D8B">
      <w:pPr>
        <w:suppressAutoHyphens w:val="0"/>
        <w:autoSpaceDE w:val="0"/>
        <w:autoSpaceDN w:val="0"/>
        <w:adjustRightInd w:val="0"/>
        <w:jc w:val="both"/>
      </w:pPr>
      <w:r w:rsidRPr="00684E6E">
        <w:t>Olemasolevad veejuhtmed, mida saaks teekraavidena kasutada, puuduvad. Teekatendist vee väljutamiseks tuleb ehitada uued teenõvad/-kraavid. Vanamõisa tee riigitee ristumiskohale rajatavad nõvad N1/1…N1/4 suunatakse korraliku sängiga riigitee kraavi K1, kus on ette nähtud põhjalangu korrigeerimine. Ehitatavad nõvad N1/5…N1/7 suunatakse looduslikult madalamatele aladele. Ehitatavad teekraavid K1/1…K1/5 suunatakse eesvoolu AUVERE 2 (1106520010020/004), kus on ettenähtud hooldustööd. Uuemõisa teele rajatavad nõvad N2/1…N2/4 suunatakse riigitee kraavi K2, kus on ette nähtud põhjalangu korrigeerimine. Rajatavad nõvad N2/5…N2/7 suunatakse looduslikult madalamatele aladele. Ehitatavad teekraavid K2/3…K2/6 ja nõvad N2/8…N2/9 suunatakse olemasolevasse kuivenduskraavi K2/1, mis on ette nähtud puhastada uuendustööde mahus. Kraav K2/1 suubub eesvoolu UUS – AUVERE (1106520010020/002), mis on ette nähtud puhastada hooldustööde mahus koos koprapaisude eemaldamisega.</w:t>
      </w:r>
      <w:r w:rsidRPr="0051570F">
        <w:t xml:space="preserve"> Riigitee ristumiskohtade teenõvade N1/1…N1/2 ja N2/1…N2/2 nõlvus on ette nähtud 1:3 ja keskmine sügavus 0,25 m mõõdetuna ümbritsevast maapinnast. Ülejäänud teenõvad kaevatakse nõlvusega 1:1,5, keskmise sügavusega 0,4 m. Teekraavid kaevatakse nõlvusega 1:1,5, põhja laiusega 0,4 m ning keskmise sügavusega 0,7-1,0 m. Uuendatav kuivenduskraav kaevatakse nõlvusega 1:2, põhja laiusega 0,6 ja keskmise sügavusega 1,4 m. Eesvoolu EH3 sängist eemaldatakse voolutakistused ning põhjast (laius 0,8 m) sete. Eesvoolu nõlvuseks on 1:2, keskmiseks sügavuseks 0,8 m. Eesvoolu EH4 sängist eemaldatakse voolutakistused ja koprapaisud ning põhjast (laius 0,8 m) sete. Eesvoolu nõlvuseks on 1:2, keskmiseks sügavuseks 1,6 m.</w:t>
      </w:r>
    </w:p>
    <w:p w14:paraId="7E04B975" w14:textId="77777777" w:rsidR="00D11D8B" w:rsidRPr="00306080" w:rsidRDefault="00D11D8B" w:rsidP="00D11D8B">
      <w:pPr>
        <w:suppressAutoHyphens w:val="0"/>
        <w:autoSpaceDE w:val="0"/>
        <w:autoSpaceDN w:val="0"/>
        <w:adjustRightInd w:val="0"/>
        <w:jc w:val="both"/>
        <w:rPr>
          <w:highlight w:val="yellow"/>
        </w:rPr>
      </w:pPr>
      <w:r w:rsidRPr="00306080">
        <w:t xml:space="preserve">Teede ehitamise käigus on vajalik rekonstrueerida 1 truup ning ehitada 8 uut truupi. Truubid on ette nähtud ehitada plasttorudest </w:t>
      </w:r>
      <w:proofErr w:type="spellStart"/>
      <w:r w:rsidRPr="00306080">
        <w:t>siseläbimõõduga</w:t>
      </w:r>
      <w:proofErr w:type="spellEnd"/>
      <w:r w:rsidRPr="00306080">
        <w:t xml:space="preserve"> 40cm </w:t>
      </w:r>
      <w:r>
        <w:t>ja</w:t>
      </w:r>
      <w:r w:rsidRPr="00306080">
        <w:t xml:space="preserve"> </w:t>
      </w:r>
      <w:r>
        <w:t>5</w:t>
      </w:r>
      <w:r w:rsidRPr="00306080">
        <w:t xml:space="preserve">0cm. Plasttorutruubid peavad vastama ringjäikusele (rõngasjäikusele) SN8 (EN ISO 9969:2016) ja olema seest siledaseinalised ning väljast gofreeritud. Uute truupide vähim piki kalle peab olema 1%. Truupide nõutav eluiga peab olema 50a. Truubitorude maksimaalne paigaldusjärgne lubatud deformatsioon on 6%. Truupide paigaldamisel lähtuda maaparandusrajatiste tüüpjoonistest (2013). Truubitorud tuleb paigaldada vähemalt 15 cm liivalusele. Kinniaetav kaevik tuleb toru ümber korralikult 15-30 cm kihtidena tihendada. Truupide ehitamisel minimaalne mineraalse pinnase täitekihi paksus truubitoru peal olema Ø 40 - </w:t>
      </w:r>
      <w:r>
        <w:t>5</w:t>
      </w:r>
      <w:r w:rsidRPr="00306080">
        <w:t>0 cm plasttruubil vähemalt 0,5m.</w:t>
      </w:r>
    </w:p>
    <w:p w14:paraId="164BB7DD" w14:textId="77777777" w:rsidR="00D11D8B" w:rsidRDefault="00D11D8B" w:rsidP="00D11D8B">
      <w:pPr>
        <w:suppressAutoHyphens w:val="0"/>
        <w:autoSpaceDE w:val="0"/>
        <w:autoSpaceDN w:val="0"/>
        <w:adjustRightInd w:val="0"/>
        <w:jc w:val="both"/>
      </w:pPr>
      <w:r w:rsidRPr="002D3012">
        <w:t xml:space="preserve">Kõikidele truupidele on ette nähtud ehitada otsakutele kindlustused järgnevate tüüpotsakutega („Maaparandusrajatiste tüüpjoonised“, Tallinn 2019). Truupide otsakutest rajatakse </w:t>
      </w:r>
      <w:bookmarkStart w:id="1" w:name="_Hlk162958745"/>
      <w:bookmarkStart w:id="2" w:name="_Hlk165387933"/>
      <w:r w:rsidRPr="002D3012">
        <w:t>Ø</w:t>
      </w:r>
      <w:bookmarkEnd w:id="1"/>
      <w:r w:rsidRPr="002D3012">
        <w:t>40cm</w:t>
      </w:r>
      <w:bookmarkEnd w:id="2"/>
      <w:r w:rsidRPr="002D3012">
        <w:t xml:space="preserve"> plasttruubile mattotsakud (tüüp MAO)</w:t>
      </w:r>
      <w:r w:rsidRPr="000F2E00">
        <w:t xml:space="preserve"> („Maaparandusrajatiste tüüpjoonised“ 2019, tüüpjoonis 3.1.-1…3.1-2)</w:t>
      </w:r>
      <w:r w:rsidRPr="002D3012">
        <w:t xml:space="preserve"> ning </w:t>
      </w:r>
      <w:r w:rsidRPr="00707344">
        <w:t xml:space="preserve">T3/1 </w:t>
      </w:r>
      <w:r w:rsidRPr="002D3012">
        <w:t>Ø50sm plasttruu</w:t>
      </w:r>
      <w:r>
        <w:t>bile</w:t>
      </w:r>
      <w:r w:rsidRPr="002D3012">
        <w:t xml:space="preserve"> kiviotsaku kivikindlustusega (tüüp KOK)</w:t>
      </w:r>
      <w:r w:rsidRPr="00D448E6">
        <w:t xml:space="preserve"> („Maaparandusrajatiste tüüpjoonised“ 2019, tüüpjoonis 3.4.-1…3.4-2)</w:t>
      </w:r>
      <w:r w:rsidRPr="002D3012">
        <w:t xml:space="preserve">. Truubi otsakule tuleb  anda nõuetekohane 1:1,5 või suurem kalle see peab olema tasane ja ei või esineda uhtumisi. </w:t>
      </w:r>
      <w:r w:rsidRPr="002D3012">
        <w:rPr>
          <w:b/>
          <w:bCs/>
          <w:highlight w:val="yellow"/>
        </w:rPr>
        <w:t xml:space="preserve">Truubi </w:t>
      </w:r>
      <w:r w:rsidRPr="00B97084">
        <w:rPr>
          <w:b/>
          <w:bCs/>
          <w:highlight w:val="yellow"/>
        </w:rPr>
        <w:t>otsakute vastuvõtu ajal peab see olema MP Tüüpjoonistes 2019 nõutud mati ulatuses ühtlaselt haljastatud (haljastuse vabasid kohtasid mis on suuremad kui 0,5m</w:t>
      </w:r>
      <w:r w:rsidRPr="002060F6">
        <w:rPr>
          <w:b/>
          <w:bCs/>
          <w:highlight w:val="yellow"/>
          <w:vertAlign w:val="superscript"/>
        </w:rPr>
        <w:t>2</w:t>
      </w:r>
      <w:r w:rsidRPr="00B97084">
        <w:rPr>
          <w:b/>
          <w:bCs/>
          <w:highlight w:val="yellow"/>
        </w:rPr>
        <w:t xml:space="preserve"> ei või olla). Haljastuse kõrgus peab olema rohkem kui 10sm ja ei või olla üle 20sm (vastasel juhul tuleb teostada niitmine). Haljastuse saamiseks Tellija tehnilisi tingimusi ei sea (v.a. plastik ja muud </w:t>
      </w:r>
      <w:r>
        <w:rPr>
          <w:b/>
          <w:bCs/>
          <w:highlight w:val="yellow"/>
        </w:rPr>
        <w:t xml:space="preserve">analoogsed </w:t>
      </w:r>
      <w:r w:rsidRPr="00B97084">
        <w:rPr>
          <w:b/>
          <w:bCs/>
          <w:highlight w:val="yellow"/>
        </w:rPr>
        <w:t>lagunematud materjalid on keelatud). Nõuetekohase haljastuse puudumisel tuleb truubi otsak rajada kookosmatiga, 100% kookoskiududest (350 g/m</w:t>
      </w:r>
      <w:r w:rsidRPr="002060F6">
        <w:rPr>
          <w:b/>
          <w:bCs/>
          <w:highlight w:val="yellow"/>
          <w:vertAlign w:val="superscript"/>
        </w:rPr>
        <w:t>2</w:t>
      </w:r>
      <w:r w:rsidRPr="00B97084">
        <w:rPr>
          <w:b/>
          <w:bCs/>
          <w:highlight w:val="yellow"/>
        </w:rPr>
        <w:t xml:space="preserve">) ja mille siduselemendiks on </w:t>
      </w:r>
      <w:proofErr w:type="spellStart"/>
      <w:r w:rsidRPr="00B97084">
        <w:rPr>
          <w:b/>
          <w:bCs/>
          <w:highlight w:val="yellow"/>
        </w:rPr>
        <w:t>jute</w:t>
      </w:r>
      <w:proofErr w:type="spellEnd"/>
      <w:r w:rsidRPr="00B97084">
        <w:rPr>
          <w:b/>
          <w:bCs/>
          <w:highlight w:val="yellow"/>
        </w:rPr>
        <w:t xml:space="preserve"> nöör/võrk</w:t>
      </w:r>
      <w:r w:rsidRPr="0001247E">
        <w:rPr>
          <w:b/>
          <w:bCs/>
          <w:highlight w:val="yellow"/>
        </w:rPr>
        <w:t>. Plastist</w:t>
      </w:r>
      <w:r w:rsidRPr="0001247E">
        <w:rPr>
          <w:highlight w:val="yellow"/>
        </w:rPr>
        <w:t xml:space="preserve"> </w:t>
      </w:r>
      <w:r w:rsidRPr="0001247E">
        <w:rPr>
          <w:b/>
          <w:bCs/>
          <w:highlight w:val="yellow"/>
        </w:rPr>
        <w:t>ja muud analoogse</w:t>
      </w:r>
      <w:r>
        <w:rPr>
          <w:b/>
          <w:bCs/>
          <w:highlight w:val="yellow"/>
        </w:rPr>
        <w:t>test</w:t>
      </w:r>
      <w:r w:rsidRPr="0001247E">
        <w:rPr>
          <w:b/>
          <w:bCs/>
          <w:highlight w:val="yellow"/>
        </w:rPr>
        <w:t xml:space="preserve"> lagunematu</w:t>
      </w:r>
      <w:r>
        <w:rPr>
          <w:b/>
          <w:bCs/>
          <w:highlight w:val="yellow"/>
        </w:rPr>
        <w:t>test</w:t>
      </w:r>
      <w:r w:rsidRPr="0001247E">
        <w:rPr>
          <w:b/>
          <w:bCs/>
          <w:highlight w:val="yellow"/>
        </w:rPr>
        <w:t xml:space="preserve"> materjali</w:t>
      </w:r>
      <w:r>
        <w:rPr>
          <w:b/>
          <w:bCs/>
          <w:highlight w:val="yellow"/>
        </w:rPr>
        <w:t>dest</w:t>
      </w:r>
      <w:r w:rsidRPr="0001247E">
        <w:rPr>
          <w:b/>
          <w:bCs/>
          <w:highlight w:val="yellow"/>
        </w:rPr>
        <w:t xml:space="preserve"> sidusnöörid/võrgud on keelatud.</w:t>
      </w:r>
    </w:p>
    <w:p w14:paraId="062C715A" w14:textId="77777777" w:rsidR="00415BF3" w:rsidRDefault="004255A5" w:rsidP="00B91DD6">
      <w:pPr>
        <w:suppressAutoHyphens w:val="0"/>
        <w:autoSpaceDE w:val="0"/>
        <w:autoSpaceDN w:val="0"/>
        <w:adjustRightInd w:val="0"/>
        <w:jc w:val="both"/>
        <w:rPr>
          <w:color w:val="FF0000"/>
        </w:rPr>
      </w:pPr>
      <w:bookmarkStart w:id="3" w:name="_Hlk187735382"/>
      <w:r w:rsidRPr="002E6C77">
        <w:rPr>
          <w:b/>
          <w:bCs/>
        </w:rPr>
        <w:lastRenderedPageBreak/>
        <w:t>Vanamõisa</w:t>
      </w:r>
      <w:r w:rsidR="00B91DD6" w:rsidRPr="002E6C77">
        <w:rPr>
          <w:b/>
          <w:bCs/>
        </w:rPr>
        <w:t xml:space="preserve"> tee</w:t>
      </w:r>
      <w:bookmarkEnd w:id="3"/>
      <w:r w:rsidR="00B91DD6" w:rsidRPr="002E6C77">
        <w:t xml:space="preserve"> </w:t>
      </w:r>
      <w:r w:rsidRPr="002E6C77">
        <w:t>(</w:t>
      </w:r>
      <w:r w:rsidR="008C29AC" w:rsidRPr="002E6C77">
        <w:t>0,53 km</w:t>
      </w:r>
      <w:r w:rsidRPr="002E6C77">
        <w:t xml:space="preserve">) </w:t>
      </w:r>
      <w:r w:rsidR="002E6C77" w:rsidRPr="002E6C77">
        <w:t xml:space="preserve">algab riigiteelt 13109 Narva-Auvere km 14,93, kuhu </w:t>
      </w:r>
      <w:r w:rsidR="002E6C77">
        <w:t>rajatakse</w:t>
      </w:r>
      <w:r w:rsidR="002E6C77" w:rsidRPr="002E6C77">
        <w:t xml:space="preserve"> asfaltkattega riigitee ristumiskoh</w:t>
      </w:r>
      <w:r w:rsidR="002E6C77">
        <w:t>t</w:t>
      </w:r>
      <w:r w:rsidR="002E6C77" w:rsidRPr="002E6C77">
        <w:t xml:space="preserve">. Vanamõisa tee kulgeb RMK maaüksustel (Narva metskond 124, katastritunnus 85101:001:0604 ja Narva metskond 111, katastritunnus 85101:001:0603). Tee kulgeb looklevalt loode suunas kuni kvartal NA259 eraldiseni 15. Tee lõppu on ette nähtud L-kujulise tagasipööramise koha ehitamine. </w:t>
      </w:r>
    </w:p>
    <w:p w14:paraId="36C3AD3F" w14:textId="5E8AE8D0" w:rsidR="00B91DD6" w:rsidRDefault="00415BF3" w:rsidP="00B91DD6">
      <w:pPr>
        <w:suppressAutoHyphens w:val="0"/>
        <w:autoSpaceDE w:val="0"/>
        <w:autoSpaceDN w:val="0"/>
        <w:adjustRightInd w:val="0"/>
        <w:jc w:val="both"/>
        <w:rPr>
          <w:color w:val="FF0000"/>
        </w:rPr>
      </w:pPr>
      <w:r w:rsidRPr="00415BF3">
        <w:t>T</w:t>
      </w:r>
      <w:r w:rsidR="00A617D0" w:rsidRPr="00415BF3">
        <w:t>ee mulle ehitatakse veejuhtmete kaevest saadud kohapealsest pinnasest. Riigitee ristumiskoha ehitamisel tuleb kasutada juurde toodavat mineraalpinnast (ca 126m</w:t>
      </w:r>
      <w:r w:rsidR="00A617D0" w:rsidRPr="00415BF3">
        <w:rPr>
          <w:vertAlign w:val="superscript"/>
        </w:rPr>
        <w:t>3</w:t>
      </w:r>
      <w:r w:rsidR="00A617D0" w:rsidRPr="00415BF3">
        <w:t>).  Välja kaevatud pinnas paigaldatakse ehitatavasse teemuldesse, kus see tasandatakse ning tihendatakse. Vanamõisa tee teemulde laius on teenõvadega lõigus 6,4 meetrit ning teekraavidega lõigus 6,8 m. Muldesse paigaldatava pinnasekihi keskmine paksus on ca 20 cm. Ristumiskohtade ehitamisel üle jääv pinnas tuleb tasandada ümbritsevatel aladel</w:t>
      </w:r>
      <w:r>
        <w:t>.</w:t>
      </w:r>
    </w:p>
    <w:p w14:paraId="041CBBA2" w14:textId="34AC5D42" w:rsidR="00F52353" w:rsidRPr="00DD045F" w:rsidRDefault="00F52353" w:rsidP="00F52353">
      <w:pPr>
        <w:suppressAutoHyphens w:val="0"/>
        <w:autoSpaceDE w:val="0"/>
        <w:autoSpaceDN w:val="0"/>
        <w:adjustRightInd w:val="0"/>
        <w:jc w:val="both"/>
      </w:pPr>
      <w:r w:rsidRPr="00DD045F">
        <w:t>Ehitatava teekatendi laius on 4,5m ja konstruktsioon teel on järgmine:</w:t>
      </w:r>
    </w:p>
    <w:p w14:paraId="5D56F025" w14:textId="77777777" w:rsidR="00F52353" w:rsidRPr="00DD045F" w:rsidRDefault="00F52353" w:rsidP="00F40B4D">
      <w:pPr>
        <w:pStyle w:val="Loendilik"/>
        <w:numPr>
          <w:ilvl w:val="1"/>
          <w:numId w:val="5"/>
        </w:numPr>
        <w:suppressAutoHyphens w:val="0"/>
        <w:autoSpaceDE w:val="0"/>
        <w:autoSpaceDN w:val="0"/>
        <w:adjustRightInd w:val="0"/>
        <w:jc w:val="both"/>
      </w:pPr>
      <w:r w:rsidRPr="00DD045F">
        <w:t xml:space="preserve">Kulumiskiht h=10 cm, aheraine killustik </w:t>
      </w:r>
      <w:proofErr w:type="spellStart"/>
      <w:r w:rsidRPr="00DD045F">
        <w:t>fr</w:t>
      </w:r>
      <w:proofErr w:type="spellEnd"/>
      <w:r w:rsidRPr="00DD045F">
        <w:t>. 16/32mm</w:t>
      </w:r>
    </w:p>
    <w:p w14:paraId="6B47A16B" w14:textId="1E4DE4FA" w:rsidR="00F52353" w:rsidRPr="00DD045F" w:rsidRDefault="00F52353" w:rsidP="00F40B4D">
      <w:pPr>
        <w:pStyle w:val="Loendilik"/>
        <w:numPr>
          <w:ilvl w:val="0"/>
          <w:numId w:val="4"/>
        </w:numPr>
        <w:suppressAutoHyphens w:val="0"/>
        <w:autoSpaceDE w:val="0"/>
        <w:autoSpaceDN w:val="0"/>
        <w:adjustRightInd w:val="0"/>
        <w:jc w:val="both"/>
      </w:pPr>
      <w:r w:rsidRPr="00DD045F">
        <w:t>Kandevkiht h=</w:t>
      </w:r>
      <w:r w:rsidR="00917552" w:rsidRPr="00DD045F">
        <w:t>2</w:t>
      </w:r>
      <w:r w:rsidRPr="00DD045F">
        <w:t xml:space="preserve">0 cm, aheraine killustik </w:t>
      </w:r>
      <w:proofErr w:type="spellStart"/>
      <w:r w:rsidRPr="00DD045F">
        <w:t>fr</w:t>
      </w:r>
      <w:proofErr w:type="spellEnd"/>
      <w:r w:rsidRPr="00DD045F">
        <w:t>. 10/90(125)mm</w:t>
      </w:r>
    </w:p>
    <w:p w14:paraId="360867E1" w14:textId="77777777" w:rsidR="00F52353" w:rsidRPr="00DD045F" w:rsidRDefault="00F52353" w:rsidP="00F40B4D">
      <w:pPr>
        <w:pStyle w:val="Loendilik"/>
        <w:numPr>
          <w:ilvl w:val="1"/>
          <w:numId w:val="5"/>
        </w:numPr>
        <w:suppressAutoHyphens w:val="0"/>
        <w:autoSpaceDE w:val="0"/>
        <w:autoSpaceDN w:val="0"/>
        <w:adjustRightInd w:val="0"/>
        <w:jc w:val="both"/>
      </w:pPr>
      <w:r w:rsidRPr="00DD045F">
        <w:t>Geotekstiil (Deklareeritud tõmbetugevus MD/CMD ≥20 kN/m, 5,0 m lai)</w:t>
      </w:r>
    </w:p>
    <w:p w14:paraId="7B85ECB0" w14:textId="77777777" w:rsidR="00F52353" w:rsidRPr="00DD045F" w:rsidRDefault="00F52353" w:rsidP="00F40B4D">
      <w:pPr>
        <w:pStyle w:val="Loendilik"/>
        <w:numPr>
          <w:ilvl w:val="1"/>
          <w:numId w:val="5"/>
        </w:numPr>
        <w:suppressAutoHyphens w:val="0"/>
        <w:autoSpaceDE w:val="0"/>
        <w:autoSpaceDN w:val="0"/>
        <w:adjustRightInd w:val="0"/>
        <w:jc w:val="both"/>
      </w:pPr>
      <w:r w:rsidRPr="00DD045F">
        <w:t>Ehitatav muldkeha (kohapealne pinnas).</w:t>
      </w:r>
    </w:p>
    <w:p w14:paraId="42546E17" w14:textId="0CFD6A47" w:rsidR="00A617D0" w:rsidRPr="001306ED" w:rsidRDefault="000C107D" w:rsidP="00B91DD6">
      <w:pPr>
        <w:suppressAutoHyphens w:val="0"/>
        <w:autoSpaceDE w:val="0"/>
        <w:autoSpaceDN w:val="0"/>
        <w:adjustRightInd w:val="0"/>
        <w:jc w:val="both"/>
      </w:pPr>
      <w:r w:rsidRPr="001306ED">
        <w:t xml:space="preserve">Vanamõisa teel </w:t>
      </w:r>
      <w:r w:rsidR="00BF0DAC" w:rsidRPr="00BF0DAC">
        <w:t xml:space="preserve">(PK 1+56; PK 1+67; PK 4+01 ja PK 4+13) </w:t>
      </w:r>
      <w:r w:rsidRPr="001306ED">
        <w:t>on ette nähtud rajada kokku 4 mahasõidukohta: M-L13R8 ja M-L16R8 („Maaparandusrajatiste tüüpjoonised“, Põllumajandusministeerium, 2019, joonis 6.7, modifitseeritud). PK 5+10…5+30 (ulatub kuni PK 5+70) on ette nähtud ehitada L-kujuline tagasipööramise koht TP-L („Maaparandusrajatiste tüüpjoonised“, Põllumajandusministeerium, 2019, joonis 6.4, modifitseeritud).</w:t>
      </w:r>
      <w:r w:rsidR="00854B11" w:rsidRPr="00854B11">
        <w:t xml:space="preserve"> Tee-elementide kattekonstruktsioon on sama mis teel. Mahasõidukohad ja tagasipööramise kohad tuleb sujuvalt kokku viia ehitatava teega ning ümbritseva maapinnaga. Keelatud on jätta teerajatiste lõppu järsk aste.</w:t>
      </w:r>
    </w:p>
    <w:p w14:paraId="64C587DA" w14:textId="77777777" w:rsidR="00415BF3" w:rsidRDefault="008C29AC" w:rsidP="00FA104B">
      <w:pPr>
        <w:suppressAutoHyphens w:val="0"/>
        <w:autoSpaceDE w:val="0"/>
        <w:autoSpaceDN w:val="0"/>
        <w:adjustRightInd w:val="0"/>
        <w:jc w:val="both"/>
        <w:rPr>
          <w:color w:val="FF0000"/>
        </w:rPr>
      </w:pPr>
      <w:bookmarkStart w:id="4" w:name="_Hlk187735485"/>
      <w:r w:rsidRPr="00103AFA">
        <w:rPr>
          <w:b/>
          <w:bCs/>
        </w:rPr>
        <w:t>Uuemõisa</w:t>
      </w:r>
      <w:r w:rsidR="00B07E39" w:rsidRPr="00103AFA">
        <w:rPr>
          <w:b/>
          <w:bCs/>
        </w:rPr>
        <w:t xml:space="preserve"> tee</w:t>
      </w:r>
      <w:bookmarkEnd w:id="4"/>
      <w:r w:rsidR="00B07E39" w:rsidRPr="00103AFA">
        <w:t xml:space="preserve"> </w:t>
      </w:r>
      <w:r w:rsidRPr="00103AFA">
        <w:t>(</w:t>
      </w:r>
      <w:r w:rsidR="003D72DD" w:rsidRPr="00103AFA">
        <w:t>0,692 km</w:t>
      </w:r>
      <w:r w:rsidRPr="00103AFA">
        <w:t xml:space="preserve">) </w:t>
      </w:r>
      <w:r w:rsidR="00103AFA" w:rsidRPr="00103AFA">
        <w:t xml:space="preserve">algab riigiteelt 13109 Narva-Auvere km 13,12 kuhu </w:t>
      </w:r>
      <w:r w:rsidR="00103AFA">
        <w:t>rajatakse</w:t>
      </w:r>
      <w:r w:rsidR="00103AFA" w:rsidRPr="00103AFA">
        <w:t xml:space="preserve"> asfaltkattega riigitee </w:t>
      </w:r>
      <w:r w:rsidR="00103AFA">
        <w:t>ristumiskoht.</w:t>
      </w:r>
      <w:r w:rsidR="00103AFA" w:rsidRPr="00103AFA">
        <w:t xml:space="preserve"> Uuemõisa tee kulgeb RMK maaüksusel (Vilumetsa, katastritunnus 85101:001:0843). Tee ehitatakse võrdlemisi niiskele metsamaale ning kulgeb looklevalt loode suunas kuni kvartal NA262 eraldiseni 9. Tee lõppu on ette nähtud T-kujulise tagasipööramise koha ehitamine.</w:t>
      </w:r>
      <w:r w:rsidR="00103AFA">
        <w:rPr>
          <w:color w:val="FF0000"/>
        </w:rPr>
        <w:t xml:space="preserve"> </w:t>
      </w:r>
    </w:p>
    <w:p w14:paraId="6DEE6333" w14:textId="5956887C" w:rsidR="00415BF3" w:rsidRDefault="00415BF3" w:rsidP="00FA104B">
      <w:pPr>
        <w:suppressAutoHyphens w:val="0"/>
        <w:autoSpaceDE w:val="0"/>
        <w:autoSpaceDN w:val="0"/>
        <w:adjustRightInd w:val="0"/>
        <w:jc w:val="both"/>
      </w:pPr>
      <w:r w:rsidRPr="00415BF3">
        <w:t>Tee mulle ehitatakse veejuhtmete kaevest saadud kohapealsest pinnasest. Riigitee ristumiskoha ehitamisel tuleb kasutada juurde toodavat mineraalpinnast (ca 132 m</w:t>
      </w:r>
      <w:r w:rsidRPr="00415BF3">
        <w:rPr>
          <w:vertAlign w:val="superscript"/>
        </w:rPr>
        <w:t>3</w:t>
      </w:r>
      <w:r w:rsidRPr="00415BF3">
        <w:t>).  Välja kaevatud pinnas paigaldatakse ehitatavasse teemuldesse, kus see tasandatakse ning tihendatakse. Uuemõisa tee mulde laius on teenõvadega lõigus 6,8 meetrit ning teekraavidega lõigus 7,2 m. Muldesse paigaldatava pinnasekihi keskmine paksus on ca 15 cm. Ristumiskohtade ehitamisel üle jääv pinnas tuleb tasandada ümbritsevatel aladel</w:t>
      </w:r>
      <w:r>
        <w:t>.</w:t>
      </w:r>
    </w:p>
    <w:p w14:paraId="07B90B5C" w14:textId="0C51F924" w:rsidR="00F75E83" w:rsidRPr="00D65AE4" w:rsidRDefault="00F75E83" w:rsidP="00F75E83">
      <w:pPr>
        <w:suppressAutoHyphens w:val="0"/>
        <w:autoSpaceDE w:val="0"/>
        <w:autoSpaceDN w:val="0"/>
        <w:adjustRightInd w:val="0"/>
        <w:jc w:val="both"/>
      </w:pPr>
      <w:r w:rsidRPr="00D65AE4">
        <w:t xml:space="preserve">Ehitatava teekatendi </w:t>
      </w:r>
      <w:r w:rsidR="00D65AE4" w:rsidRPr="00D65AE4">
        <w:t xml:space="preserve">laius on 4,5m ja </w:t>
      </w:r>
      <w:r w:rsidRPr="00D65AE4">
        <w:t>konstruktsioon tee</w:t>
      </w:r>
      <w:r w:rsidR="00452349" w:rsidRPr="00D65AE4">
        <w:t>l</w:t>
      </w:r>
      <w:r w:rsidRPr="00D65AE4">
        <w:t xml:space="preserve"> on järgmine:</w:t>
      </w:r>
    </w:p>
    <w:p w14:paraId="60F58BC8" w14:textId="77777777" w:rsidR="00F75E83" w:rsidRPr="00D65AE4" w:rsidRDefault="00F75E83" w:rsidP="00F40B4D">
      <w:pPr>
        <w:pStyle w:val="Loendilik"/>
        <w:numPr>
          <w:ilvl w:val="1"/>
          <w:numId w:val="5"/>
        </w:numPr>
        <w:suppressAutoHyphens w:val="0"/>
        <w:autoSpaceDE w:val="0"/>
        <w:autoSpaceDN w:val="0"/>
        <w:adjustRightInd w:val="0"/>
        <w:jc w:val="both"/>
      </w:pPr>
      <w:r w:rsidRPr="00D65AE4">
        <w:t xml:space="preserve">Kulumiskiht h=10 cm, aheraine killustik </w:t>
      </w:r>
      <w:proofErr w:type="spellStart"/>
      <w:r w:rsidRPr="00D65AE4">
        <w:t>fr</w:t>
      </w:r>
      <w:proofErr w:type="spellEnd"/>
      <w:r w:rsidRPr="00D65AE4">
        <w:t>. 16/32mm</w:t>
      </w:r>
    </w:p>
    <w:p w14:paraId="47005CCF" w14:textId="0A7FE57B" w:rsidR="00F75E83" w:rsidRPr="00D65AE4" w:rsidRDefault="00F75E83" w:rsidP="00F40B4D">
      <w:pPr>
        <w:pStyle w:val="Loendilik"/>
        <w:numPr>
          <w:ilvl w:val="0"/>
          <w:numId w:val="4"/>
        </w:numPr>
        <w:suppressAutoHyphens w:val="0"/>
        <w:autoSpaceDE w:val="0"/>
        <w:autoSpaceDN w:val="0"/>
        <w:adjustRightInd w:val="0"/>
        <w:jc w:val="both"/>
      </w:pPr>
      <w:r w:rsidRPr="00D65AE4">
        <w:t>Kandev kiht h=</w:t>
      </w:r>
      <w:r w:rsidR="00C813BB" w:rsidRPr="00D65AE4">
        <w:t>3</w:t>
      </w:r>
      <w:r w:rsidRPr="00D65AE4">
        <w:t xml:space="preserve">0 cm, aheraine killustik </w:t>
      </w:r>
      <w:proofErr w:type="spellStart"/>
      <w:r w:rsidRPr="00D65AE4">
        <w:t>fr</w:t>
      </w:r>
      <w:proofErr w:type="spellEnd"/>
      <w:r w:rsidRPr="00D65AE4">
        <w:t>. 10/90(125)mm</w:t>
      </w:r>
    </w:p>
    <w:p w14:paraId="73F55347" w14:textId="77777777" w:rsidR="00F75E83" w:rsidRPr="00D65AE4" w:rsidRDefault="00F75E83" w:rsidP="00F40B4D">
      <w:pPr>
        <w:pStyle w:val="Loendilik"/>
        <w:numPr>
          <w:ilvl w:val="1"/>
          <w:numId w:val="5"/>
        </w:numPr>
        <w:suppressAutoHyphens w:val="0"/>
        <w:autoSpaceDE w:val="0"/>
        <w:autoSpaceDN w:val="0"/>
        <w:adjustRightInd w:val="0"/>
        <w:jc w:val="both"/>
      </w:pPr>
      <w:r w:rsidRPr="00D65AE4">
        <w:t>Geotekstiil (Deklareeritud tõmbetugevus MD/CMD ≥20 kN/m, 5,0 m lai)</w:t>
      </w:r>
    </w:p>
    <w:p w14:paraId="2588C215" w14:textId="77777777" w:rsidR="00F75E83" w:rsidRPr="00D65AE4" w:rsidRDefault="00F75E83" w:rsidP="00F40B4D">
      <w:pPr>
        <w:pStyle w:val="Loendilik"/>
        <w:numPr>
          <w:ilvl w:val="1"/>
          <w:numId w:val="5"/>
        </w:numPr>
        <w:suppressAutoHyphens w:val="0"/>
        <w:autoSpaceDE w:val="0"/>
        <w:autoSpaceDN w:val="0"/>
        <w:adjustRightInd w:val="0"/>
        <w:jc w:val="both"/>
      </w:pPr>
      <w:r w:rsidRPr="00D65AE4">
        <w:t>Ehitatav muldkeha (kohapealne pinnas).</w:t>
      </w:r>
    </w:p>
    <w:p w14:paraId="2EF22AFF" w14:textId="0C386A98" w:rsidR="00BD31B0" w:rsidRDefault="00BD31B0" w:rsidP="003515CC">
      <w:pPr>
        <w:suppressAutoHyphens w:val="0"/>
        <w:autoSpaceDE w:val="0"/>
        <w:autoSpaceDN w:val="0"/>
        <w:adjustRightInd w:val="0"/>
        <w:jc w:val="both"/>
      </w:pPr>
      <w:r w:rsidRPr="00F546B5">
        <w:t xml:space="preserve">Uuemõisa teel (PK 1+75; PK 4+07, PK 5+52 ja PK 6+95) on ette nähtud rajada kokku 6 mahasõidukohta: M-L10R10 („Maaparandusrajatiste tüüpjoonised“, </w:t>
      </w:r>
      <w:proofErr w:type="spellStart"/>
      <w:r w:rsidRPr="00F546B5">
        <w:t>Põllumajandus-ministeerium</w:t>
      </w:r>
      <w:proofErr w:type="spellEnd"/>
      <w:r w:rsidRPr="00F546B5">
        <w:t xml:space="preserve">, 2019, joonis 6.7,  modifitseeritud). PK 6+70…6+92 on ette nähtud ehitada T-kujuline tagasipööramise koht TP-T („Maaparandusrajatiste tüüpjoonised“, </w:t>
      </w:r>
      <w:proofErr w:type="spellStart"/>
      <w:r w:rsidRPr="00F546B5">
        <w:t>Põllumajandus</w:t>
      </w:r>
      <w:r w:rsidR="00F546B5" w:rsidRPr="00F546B5">
        <w:t>-</w:t>
      </w:r>
      <w:r w:rsidRPr="00F546B5">
        <w:t>ministeerium</w:t>
      </w:r>
      <w:proofErr w:type="spellEnd"/>
      <w:r w:rsidRPr="00F546B5">
        <w:t>, 2019, joonis 6.4, modifitseeritud)</w:t>
      </w:r>
      <w:r w:rsidR="00F546B5">
        <w:t>.</w:t>
      </w:r>
      <w:r w:rsidR="00A85B0C" w:rsidRPr="00A85B0C">
        <w:t xml:space="preserve"> </w:t>
      </w:r>
      <w:bookmarkStart w:id="5" w:name="_Hlk187735916"/>
      <w:r w:rsidR="00A85B0C">
        <w:t xml:space="preserve">Tee-elementide </w:t>
      </w:r>
      <w:r w:rsidR="00854B11">
        <w:t xml:space="preserve">kattekonstruktsioon on sama </w:t>
      </w:r>
      <w:r w:rsidR="00854B11">
        <w:lastRenderedPageBreak/>
        <w:t xml:space="preserve">mis teel. </w:t>
      </w:r>
      <w:r w:rsidR="00A85B0C" w:rsidRPr="00A85B0C">
        <w:t>Mahasõidukohad ja tagasipööramise kohad tuleb sujuvalt kokku viia ehitatava teega ning ümbritseva maapinnaga. Keelatud on jätta teerajatiste lõppu järsk aste.</w:t>
      </w:r>
      <w:bookmarkEnd w:id="5"/>
    </w:p>
    <w:p w14:paraId="5EE438F4" w14:textId="77777777" w:rsidR="003C056B" w:rsidRDefault="003C056B" w:rsidP="003515CC">
      <w:pPr>
        <w:suppressAutoHyphens w:val="0"/>
        <w:autoSpaceDE w:val="0"/>
        <w:autoSpaceDN w:val="0"/>
        <w:adjustRightInd w:val="0"/>
        <w:jc w:val="both"/>
      </w:pPr>
    </w:p>
    <w:p w14:paraId="1B4218BC" w14:textId="525BCFD0" w:rsidR="003C056B" w:rsidRPr="00F546B5" w:rsidRDefault="003C056B" w:rsidP="00A931AA">
      <w:pPr>
        <w:suppressAutoHyphens w:val="0"/>
        <w:autoSpaceDE w:val="0"/>
        <w:autoSpaceDN w:val="0"/>
        <w:adjustRightInd w:val="0"/>
        <w:jc w:val="both"/>
      </w:pPr>
      <w:r w:rsidRPr="003C056B">
        <w:t>Ristumiskohtadega lõikub AS Narva Vesi maa-aluse magistraalvee survetorustik De 1020 mm (Uuemõisa tee ristumiskoht: väline tunnus 511-3-13285, Vanamõisa tee ristumiskoht : väline tunnus 511-3-13283).</w:t>
      </w:r>
      <w:r w:rsidR="00E16EDC" w:rsidRPr="00E16EDC">
        <w:t xml:space="preserve"> Narva Vesi AS andmetel paikneb veetorustik umbes 1-2 meetri sügavusel. Enne ehitustöödega alustamist tuleb veetorustik käsitsi lahti </w:t>
      </w:r>
      <w:proofErr w:type="spellStart"/>
      <w:r w:rsidR="00E16EDC" w:rsidRPr="00E16EDC">
        <w:t>šurfida</w:t>
      </w:r>
      <w:proofErr w:type="spellEnd"/>
      <w:r w:rsidR="00E16EDC" w:rsidRPr="00E16EDC">
        <w:t xml:space="preserve"> (kaevata) täpse sügavuse määramiseks. Lahti </w:t>
      </w:r>
      <w:proofErr w:type="spellStart"/>
      <w:r w:rsidR="00E16EDC" w:rsidRPr="00E16EDC">
        <w:t>šurfimine</w:t>
      </w:r>
      <w:proofErr w:type="spellEnd"/>
      <w:r w:rsidR="00E16EDC" w:rsidRPr="00E16EDC">
        <w:t xml:space="preserve"> tuleb eelnevalt Narva Vesi AS esindajaga kokku leppida.</w:t>
      </w:r>
      <w:r w:rsidR="00BE39A5" w:rsidRPr="00BE39A5">
        <w:t xml:space="preserve"> Kui veetorustik on vajalikus ulatuses lahti kaevatud, teostatakse toru metallpinna inspektsioon ning paigaldatakse soojusisolatsioon. Pärast torustiku kontrolli ning sellega seotud tööde lõpetamist paigaldatakse veetoru ümber nõuetele vastav mineraalpinnas, mis peab ulatuma vähemalt 200 mm torustikust kõrgemale. Survetorustike kohal on keelatud lööklaineid ja vibratsiooni tekitavate seadmete kasutamine.</w:t>
      </w:r>
      <w:r w:rsidR="00C45F43" w:rsidRPr="00C45F43">
        <w:t xml:space="preserve"> Tihendatud täitepinnase peale paigaldatakse eraldava funktsiooniga geotekstiil</w:t>
      </w:r>
      <w:r w:rsidR="00C45F43">
        <w:t>.</w:t>
      </w:r>
      <w:r w:rsidR="00A931AA" w:rsidRPr="00A931AA">
        <w:t xml:space="preserve"> </w:t>
      </w:r>
      <w:r w:rsidR="00A931AA">
        <w:t xml:space="preserve">Geotekstiilile paigaldatakse betoonist kaitseplaadid (1000x750x100 mm). </w:t>
      </w:r>
      <w:r w:rsidR="00136FE0">
        <w:t>E</w:t>
      </w:r>
      <w:r w:rsidR="00A931AA">
        <w:t xml:space="preserve">tte </w:t>
      </w:r>
      <w:r w:rsidR="00136FE0">
        <w:t xml:space="preserve">on </w:t>
      </w:r>
      <w:r w:rsidR="00A931AA">
        <w:t>nähtud 21 tk (ristumiskoht 1 – 31,5 m2) ja 30 tk (ristumiskoht 2 – 45 m2) betoonplaadi paigaldamine. Betoonplaadid peavad ulatuma vähemalt 1,5 m veetoru teljest mõlemale poole ning 1,0 m ristumiskoha asfaltkatte servast kaugemale. Kui betoonplaadid on paigaldatud, ehitatakse nõuetele vastavast juurde veetavast pinnasest teemulle. Pärast teemulde ehitust on võimalik jätkata teekatendi ehitamisega</w:t>
      </w:r>
      <w:r w:rsidR="00136FE0">
        <w:t>.</w:t>
      </w:r>
    </w:p>
    <w:p w14:paraId="0CE31BFA" w14:textId="77777777" w:rsidR="00BD31B0" w:rsidRDefault="00BD31B0" w:rsidP="003515CC">
      <w:pPr>
        <w:suppressAutoHyphens w:val="0"/>
        <w:autoSpaceDE w:val="0"/>
        <w:autoSpaceDN w:val="0"/>
        <w:adjustRightInd w:val="0"/>
        <w:jc w:val="both"/>
        <w:rPr>
          <w:color w:val="FF0000"/>
        </w:rPr>
      </w:pPr>
    </w:p>
    <w:p w14:paraId="623A7638" w14:textId="77777777" w:rsidR="009E1B3A" w:rsidRDefault="00FB06FB" w:rsidP="009E1B3A">
      <w:pPr>
        <w:suppressAutoHyphens w:val="0"/>
        <w:autoSpaceDE w:val="0"/>
        <w:autoSpaceDN w:val="0"/>
        <w:adjustRightInd w:val="0"/>
        <w:jc w:val="both"/>
      </w:pPr>
      <w:r w:rsidRPr="00C02BE4">
        <w:t xml:space="preserve">Riigitee nr 13109 Narva-Auvere kilomeetril </w:t>
      </w:r>
      <w:r w:rsidR="008E01F0" w:rsidRPr="00C02BE4">
        <w:t>km 13,135</w:t>
      </w:r>
      <w:r w:rsidRPr="00C02BE4">
        <w:t xml:space="preserve"> </w:t>
      </w:r>
      <w:bookmarkStart w:id="6" w:name="_Hlk187736628"/>
      <w:r w:rsidRPr="00C02BE4">
        <w:t xml:space="preserve">rajatakse mahasõit </w:t>
      </w:r>
      <w:r w:rsidR="00C02BE4" w:rsidRPr="00C02BE4">
        <w:t>Uuemõisa</w:t>
      </w:r>
      <w:r w:rsidRPr="00C02BE4">
        <w:t xml:space="preserve"> teele</w:t>
      </w:r>
      <w:r w:rsidR="00C02BE4" w:rsidRPr="00C02BE4">
        <w:t xml:space="preserve"> </w:t>
      </w:r>
      <w:bookmarkEnd w:id="6"/>
      <w:r w:rsidR="00C02BE4" w:rsidRPr="00C02BE4">
        <w:t>ja km 14,93 rajatakse mahasõit Vanamõisa teele</w:t>
      </w:r>
      <w:r w:rsidR="00EC4C25" w:rsidRPr="00C02BE4">
        <w:t>, mis on ette nähtud rajada 4,5 m laiuse kattega.</w:t>
      </w:r>
      <w:r w:rsidRPr="00C02BE4">
        <w:t xml:space="preserve"> </w:t>
      </w:r>
      <w:r w:rsidR="00EC4C25" w:rsidRPr="009E1B3A">
        <w:t xml:space="preserve">Ristumisel riigiteega on </w:t>
      </w:r>
      <w:proofErr w:type="spellStart"/>
      <w:r w:rsidR="00EC4C25" w:rsidRPr="009E1B3A">
        <w:t>mahasõidule</w:t>
      </w:r>
      <w:proofErr w:type="spellEnd"/>
      <w:r w:rsidR="00EC4C25" w:rsidRPr="009E1B3A">
        <w:t xml:space="preserve"> on 1</w:t>
      </w:r>
      <w:r w:rsidR="009E1B3A" w:rsidRPr="009E1B3A">
        <w:t>8</w:t>
      </w:r>
      <w:r w:rsidR="00EC4C25" w:rsidRPr="009E1B3A">
        <w:t xml:space="preserve"> m ulatuses ette nähtud rajada asfaltkate. Teepeenra laius</w:t>
      </w:r>
      <w:r w:rsidR="00836401" w:rsidRPr="009E1B3A">
        <w:t xml:space="preserve"> </w:t>
      </w:r>
      <w:r w:rsidR="00EC4C25" w:rsidRPr="009E1B3A">
        <w:t xml:space="preserve">on 1,0 m. </w:t>
      </w:r>
    </w:p>
    <w:p w14:paraId="16BD0CCE" w14:textId="25F3E6B2" w:rsidR="009E1B3A" w:rsidRDefault="009E1B3A" w:rsidP="009E1B3A">
      <w:pPr>
        <w:suppressAutoHyphens w:val="0"/>
        <w:autoSpaceDE w:val="0"/>
        <w:autoSpaceDN w:val="0"/>
        <w:adjustRightInd w:val="0"/>
        <w:jc w:val="both"/>
        <w:rPr>
          <w:color w:val="FF0000"/>
        </w:rPr>
      </w:pPr>
      <w:r>
        <w:t>Ristumiskohtade ehitamiseks on vajalik eemaldada ristumiskohtade aluselt alalt kasvupinnase kiht (ristumiskoht 1 – ca 40 cm turvast, ristumiskoht 2 – ca 30 cm huumuslik saviliiv). Lisaks tuleb eemaldada pinnast veetorustiku inspekteerimiseks vajalikus mahus.</w:t>
      </w:r>
    </w:p>
    <w:p w14:paraId="53F14D11" w14:textId="03E8EB9F" w:rsidR="009E1B3A" w:rsidRPr="009F4A96" w:rsidRDefault="000B5A0D" w:rsidP="000B5A0D">
      <w:pPr>
        <w:suppressAutoHyphens w:val="0"/>
        <w:autoSpaceDE w:val="0"/>
        <w:autoSpaceDN w:val="0"/>
        <w:adjustRightInd w:val="0"/>
        <w:jc w:val="both"/>
      </w:pPr>
      <w:r w:rsidRPr="009F4A96">
        <w:t>Mulde ehituseks tuleb kasutada juurde veetavat mineraalpinnast</w:t>
      </w:r>
      <w:r w:rsidR="009F4A96" w:rsidRPr="009F4A96">
        <w:t xml:space="preserve"> (liiv (k≥0,5m/24h))</w:t>
      </w:r>
      <w:r w:rsidRPr="009F4A96">
        <w:t>.</w:t>
      </w:r>
    </w:p>
    <w:p w14:paraId="296F91A8" w14:textId="2F8A135C" w:rsidR="00B33A9C" w:rsidRPr="0004684E" w:rsidRDefault="00B33A9C" w:rsidP="00B33A9C">
      <w:pPr>
        <w:suppressAutoHyphens w:val="0"/>
        <w:autoSpaceDE w:val="0"/>
        <w:autoSpaceDN w:val="0"/>
        <w:adjustRightInd w:val="0"/>
        <w:jc w:val="both"/>
      </w:pPr>
      <w:r w:rsidRPr="0004684E">
        <w:t>Mahasõi</w:t>
      </w:r>
      <w:r w:rsidR="0004684E" w:rsidRPr="0004684E">
        <w:t>tude</w:t>
      </w:r>
      <w:r w:rsidRPr="0004684E">
        <w:t xml:space="preserve"> katend rajatakse asfaltbetoonkattega järgmiselt:</w:t>
      </w:r>
    </w:p>
    <w:p w14:paraId="38339141" w14:textId="41D28C2A" w:rsidR="00B33A9C" w:rsidRPr="0004684E" w:rsidRDefault="00B33A9C" w:rsidP="00F40B4D">
      <w:pPr>
        <w:pStyle w:val="Loendilik"/>
        <w:numPr>
          <w:ilvl w:val="0"/>
          <w:numId w:val="6"/>
        </w:numPr>
        <w:suppressAutoHyphens w:val="0"/>
        <w:autoSpaceDE w:val="0"/>
        <w:autoSpaceDN w:val="0"/>
        <w:adjustRightInd w:val="0"/>
        <w:jc w:val="both"/>
      </w:pPr>
      <w:r w:rsidRPr="0004684E">
        <w:t xml:space="preserve">Asfaltbetoon AC 16 surf 70/100 </w:t>
      </w:r>
      <w:r w:rsidRPr="0004684E">
        <w:tab/>
      </w:r>
      <w:r w:rsidRPr="0004684E">
        <w:tab/>
      </w:r>
      <w:r w:rsidRPr="0004684E">
        <w:tab/>
      </w:r>
      <w:r w:rsidRPr="0004684E">
        <w:tab/>
      </w:r>
      <w:r w:rsidRPr="0004684E">
        <w:tab/>
        <w:t>h=</w:t>
      </w:r>
      <w:r w:rsidR="009F4A96" w:rsidRPr="0004684E">
        <w:t>9</w:t>
      </w:r>
      <w:r w:rsidRPr="0004684E">
        <w:t>cm</w:t>
      </w:r>
    </w:p>
    <w:p w14:paraId="2D583F6F" w14:textId="73B765F6" w:rsidR="00B33A9C" w:rsidRDefault="00B33A9C" w:rsidP="00F40B4D">
      <w:pPr>
        <w:pStyle w:val="Loendilik"/>
        <w:numPr>
          <w:ilvl w:val="0"/>
          <w:numId w:val="6"/>
        </w:numPr>
        <w:suppressAutoHyphens w:val="0"/>
        <w:autoSpaceDE w:val="0"/>
        <w:autoSpaceDN w:val="0"/>
        <w:adjustRightInd w:val="0"/>
        <w:jc w:val="both"/>
      </w:pPr>
      <w:r w:rsidRPr="0004684E">
        <w:t xml:space="preserve">Fraktsioneeritud killustikust alus </w:t>
      </w:r>
      <w:proofErr w:type="spellStart"/>
      <w:r w:rsidRPr="0004684E">
        <w:t>fr</w:t>
      </w:r>
      <w:proofErr w:type="spellEnd"/>
      <w:r w:rsidRPr="0004684E">
        <w:t xml:space="preserve">. 16/32 kiilumisega </w:t>
      </w:r>
      <w:r w:rsidRPr="0004684E">
        <w:tab/>
      </w:r>
      <w:r w:rsidRPr="0004684E">
        <w:tab/>
        <w:t>h=2</w:t>
      </w:r>
      <w:r w:rsidR="00172392" w:rsidRPr="0004684E">
        <w:t>0</w:t>
      </w:r>
      <w:r w:rsidRPr="0004684E">
        <w:t>cm</w:t>
      </w:r>
    </w:p>
    <w:p w14:paraId="6DBD0988" w14:textId="42C73D03" w:rsidR="00131D06" w:rsidRPr="0004684E" w:rsidRDefault="00131D06" w:rsidP="00F40B4D">
      <w:pPr>
        <w:pStyle w:val="Loendilik"/>
        <w:numPr>
          <w:ilvl w:val="0"/>
          <w:numId w:val="6"/>
        </w:numPr>
        <w:suppressAutoHyphens w:val="0"/>
        <w:autoSpaceDE w:val="0"/>
        <w:autoSpaceDN w:val="0"/>
        <w:adjustRightInd w:val="0"/>
        <w:jc w:val="both"/>
      </w:pPr>
      <w:r w:rsidRPr="00DD045F">
        <w:t>Geotekstiil (Deklareeritud tõmbetugevus MD/CMD ≥20 kN/m, 5,0 m lai)</w:t>
      </w:r>
    </w:p>
    <w:p w14:paraId="2D86507B" w14:textId="2C60786D" w:rsidR="00B33A9C" w:rsidRPr="0004684E" w:rsidRDefault="005B5EF6" w:rsidP="00F40B4D">
      <w:pPr>
        <w:pStyle w:val="Loendilik"/>
        <w:numPr>
          <w:ilvl w:val="0"/>
          <w:numId w:val="6"/>
        </w:numPr>
        <w:suppressAutoHyphens w:val="0"/>
        <w:autoSpaceDE w:val="0"/>
        <w:autoSpaceDN w:val="0"/>
        <w:adjustRightInd w:val="0"/>
        <w:jc w:val="both"/>
      </w:pPr>
      <w:proofErr w:type="spellStart"/>
      <w:r>
        <w:t>Juurdeveetav</w:t>
      </w:r>
      <w:proofErr w:type="spellEnd"/>
      <w:r>
        <w:t xml:space="preserve"> </w:t>
      </w:r>
      <w:r w:rsidRPr="005B5EF6">
        <w:t>mineraalpinnas (liiv (k≥0,5m/24h))</w:t>
      </w:r>
      <w:r w:rsidR="00B33A9C" w:rsidRPr="0004684E">
        <w:tab/>
      </w:r>
      <w:r w:rsidR="00B33A9C" w:rsidRPr="0004684E">
        <w:tab/>
      </w:r>
      <w:r w:rsidR="00B33A9C" w:rsidRPr="0004684E">
        <w:tab/>
      </w:r>
      <w:proofErr w:type="spellStart"/>
      <w:r w:rsidR="00B33A9C" w:rsidRPr="0004684E">
        <w:t>h</w:t>
      </w:r>
      <w:r w:rsidR="00B33A9C" w:rsidRPr="0004684E">
        <w:rPr>
          <w:vertAlign w:val="subscript"/>
        </w:rPr>
        <w:t>min</w:t>
      </w:r>
      <w:proofErr w:type="spellEnd"/>
      <w:r w:rsidR="00B33A9C" w:rsidRPr="0004684E">
        <w:t>=25cm</w:t>
      </w:r>
    </w:p>
    <w:p w14:paraId="52051E7D" w14:textId="14CA3948" w:rsidR="00B33A9C" w:rsidRPr="0004684E" w:rsidRDefault="00B33A9C" w:rsidP="00F40B4D">
      <w:pPr>
        <w:pStyle w:val="Loendilik"/>
        <w:numPr>
          <w:ilvl w:val="0"/>
          <w:numId w:val="6"/>
        </w:numPr>
        <w:suppressAutoHyphens w:val="0"/>
        <w:autoSpaceDE w:val="0"/>
        <w:autoSpaceDN w:val="0"/>
        <w:adjustRightInd w:val="0"/>
        <w:jc w:val="both"/>
      </w:pPr>
      <w:r w:rsidRPr="0004684E">
        <w:t>Olemasolev aluspinnas</w:t>
      </w:r>
    </w:p>
    <w:p w14:paraId="68065DC0" w14:textId="6F853E4C" w:rsidR="00993928" w:rsidRPr="00890C94" w:rsidRDefault="00993928" w:rsidP="00993928">
      <w:pPr>
        <w:suppressAutoHyphens w:val="0"/>
        <w:autoSpaceDE w:val="0"/>
        <w:autoSpaceDN w:val="0"/>
        <w:adjustRightInd w:val="0"/>
        <w:jc w:val="both"/>
      </w:pPr>
      <w:bookmarkStart w:id="7" w:name="_Hlk178084350"/>
      <w:r w:rsidRPr="00890C94">
        <w:t xml:space="preserve">Mahasõitude raadiuste algusesse ja lõppu on ette nähtud paigaldada kollase helkuriga tähispostid, lisaks kaks truubi otstesse ning vahepostid (sammuga ca 10 m). Kokku </w:t>
      </w:r>
      <w:r w:rsidR="000E5517">
        <w:t>6</w:t>
      </w:r>
      <w:r w:rsidRPr="00890C94">
        <w:t xml:space="preserve"> tähisposti. Tähispostide kaugus teekatte servast on 0,5 m.</w:t>
      </w:r>
      <w:bookmarkEnd w:id="7"/>
    </w:p>
    <w:p w14:paraId="49A3B826" w14:textId="3EF14142" w:rsidR="00647E18" w:rsidRPr="00890C94" w:rsidRDefault="00FB0E98" w:rsidP="00647E18">
      <w:pPr>
        <w:suppressAutoHyphens w:val="0"/>
        <w:autoSpaceDE w:val="0"/>
        <w:autoSpaceDN w:val="0"/>
        <w:adjustRightInd w:val="0"/>
        <w:jc w:val="both"/>
      </w:pPr>
      <w:r w:rsidRPr="00890C94">
        <w:t xml:space="preserve"> </w:t>
      </w:r>
    </w:p>
    <w:p w14:paraId="3B8043B6" w14:textId="27A6844B" w:rsidR="00605551" w:rsidRPr="00B81215" w:rsidRDefault="00295CC3" w:rsidP="00605551">
      <w:pPr>
        <w:suppressAutoHyphens w:val="0"/>
        <w:autoSpaceDE w:val="0"/>
        <w:autoSpaceDN w:val="0"/>
        <w:adjustRightInd w:val="0"/>
        <w:jc w:val="both"/>
        <w:rPr>
          <w:highlight w:val="yellow"/>
        </w:rPr>
      </w:pPr>
      <w:r w:rsidRPr="00E4780B">
        <w:t>Kõigile ristumiskohtadele paigaldatakse liiklusmärgid nr 221 "Anna teed" komplekt koos eelteavitusmärgiga 221+811 ja liiklusmärk nr 644 "Tee nimetus" (2tk). Avalikult teelt</w:t>
      </w:r>
      <w:r w:rsidRPr="00DF28B2">
        <w:t xml:space="preserve"> rekonstrueeritavale teele liikumisel paigaldatakse tee algusese liiklusmärk nr 341 "Massipiirang" komplekt koos lisateatetahvliga 891b "Välja arvatud RMK loal".</w:t>
      </w:r>
    </w:p>
    <w:p w14:paraId="42B268A5" w14:textId="77777777" w:rsidR="00605551" w:rsidRPr="00B81215" w:rsidRDefault="00605551" w:rsidP="00605551">
      <w:pPr>
        <w:suppressAutoHyphens w:val="0"/>
        <w:autoSpaceDE w:val="0"/>
        <w:autoSpaceDN w:val="0"/>
        <w:adjustRightInd w:val="0"/>
        <w:jc w:val="both"/>
        <w:rPr>
          <w:highlight w:val="yellow"/>
        </w:rPr>
      </w:pPr>
    </w:p>
    <w:p w14:paraId="51655F60" w14:textId="1846B0E3" w:rsidR="00605551" w:rsidRPr="00295CC3" w:rsidRDefault="00605551" w:rsidP="00605551">
      <w:pPr>
        <w:suppressAutoHyphens w:val="0"/>
        <w:autoSpaceDE w:val="0"/>
        <w:autoSpaceDN w:val="0"/>
        <w:adjustRightInd w:val="0"/>
        <w:jc w:val="both"/>
      </w:pPr>
      <w:r w:rsidRPr="00295CC3">
        <w:t xml:space="preserve">Ehitusobjektil peab kogu ehituse aja olema tagatud ajakohane ajutine liikluskorraldus vastavalt teostatavatele töödele tuleb paigaldada teedele ajutised liiklusmärgid nr 158 „Teetööd“, nr 331 „Sissesõidu keeld”, nr 552 „Umbtee” ja avalikult kasutatavatel teedel tööde tegemiseks </w:t>
      </w:r>
      <w:r w:rsidRPr="00295CC3">
        <w:lastRenderedPageBreak/>
        <w:t>nõutavad liiklusskeemi kohased märgid ning lisaks kõik muud juhtumi põhised vajalikud ajutised liiklusmärgid.</w:t>
      </w:r>
    </w:p>
    <w:p w14:paraId="50A91696" w14:textId="77777777" w:rsidR="000D0797" w:rsidRPr="00295CC3" w:rsidRDefault="000D0797" w:rsidP="000D0797">
      <w:pPr>
        <w:suppressAutoHyphens w:val="0"/>
        <w:autoSpaceDE w:val="0"/>
        <w:autoSpaceDN w:val="0"/>
        <w:adjustRightInd w:val="0"/>
        <w:jc w:val="both"/>
        <w:rPr>
          <w:lang w:eastAsia="et-EE"/>
        </w:rPr>
      </w:pPr>
    </w:p>
    <w:p w14:paraId="10EC5B7A" w14:textId="77777777" w:rsidR="00226F32" w:rsidRPr="00295CC3" w:rsidRDefault="00226F32" w:rsidP="00226F32">
      <w:pPr>
        <w:suppressAutoHyphens w:val="0"/>
        <w:autoSpaceDE w:val="0"/>
        <w:autoSpaceDN w:val="0"/>
        <w:adjustRightInd w:val="0"/>
        <w:jc w:val="both"/>
        <w:rPr>
          <w:color w:val="FF0000"/>
          <w:u w:val="single"/>
          <w:lang w:eastAsia="et-EE"/>
        </w:rPr>
      </w:pPr>
      <w:bookmarkStart w:id="8" w:name="_Hlk88829334"/>
      <w:r w:rsidRPr="00295CC3">
        <w:rPr>
          <w:color w:val="FF0000"/>
          <w:u w:val="single"/>
          <w:lang w:eastAsia="et-EE"/>
        </w:rPr>
        <w:t>Hankes tehtud muudatused võrreldes projektiga:</w:t>
      </w:r>
    </w:p>
    <w:p w14:paraId="567E039A" w14:textId="77777777" w:rsidR="00226F32" w:rsidRPr="00295CC3" w:rsidRDefault="00226F32" w:rsidP="00226F32">
      <w:pPr>
        <w:suppressAutoHyphens w:val="0"/>
        <w:autoSpaceDE w:val="0"/>
        <w:autoSpaceDN w:val="0"/>
        <w:adjustRightInd w:val="0"/>
        <w:jc w:val="both"/>
        <w:rPr>
          <w:color w:val="FF0000"/>
          <w:lang w:eastAsia="et-EE"/>
        </w:rPr>
      </w:pPr>
      <w:r w:rsidRPr="00295CC3">
        <w:rPr>
          <w:color w:val="FF0000"/>
          <w:lang w:eastAsia="et-EE"/>
        </w:rPr>
        <w:t>Ehituses kasutatakse erinevalt projektis toodud järgmisi erisusi:</w:t>
      </w:r>
    </w:p>
    <w:bookmarkEnd w:id="8"/>
    <w:p w14:paraId="3B5D2091" w14:textId="73DFB646" w:rsidR="00226F32" w:rsidRPr="00295CC3" w:rsidRDefault="00152435" w:rsidP="00F40B4D">
      <w:pPr>
        <w:pStyle w:val="Loendilik"/>
        <w:numPr>
          <w:ilvl w:val="0"/>
          <w:numId w:val="3"/>
        </w:numPr>
        <w:tabs>
          <w:tab w:val="left" w:pos="-7371"/>
          <w:tab w:val="left" w:pos="284"/>
        </w:tabs>
        <w:suppressAutoHyphens w:val="0"/>
        <w:autoSpaceDE w:val="0"/>
        <w:autoSpaceDN w:val="0"/>
        <w:adjustRightInd w:val="0"/>
        <w:ind w:left="0" w:firstLine="0"/>
        <w:jc w:val="both"/>
        <w:rPr>
          <w:b/>
          <w:bCs/>
          <w:color w:val="FF0000"/>
          <w:lang w:eastAsia="et-EE"/>
        </w:rPr>
      </w:pPr>
      <w:r w:rsidRPr="00152435">
        <w:rPr>
          <w:color w:val="FF0000"/>
          <w:lang w:eastAsia="et-EE"/>
        </w:rPr>
        <w:t>Truubi otsakute vastuvõtu ajal peab see olema MP Tüüpjoonistes 2019 nõutud mati ulatuses ühtlaselt haljastatud (haljastuse vabasid kohtasid mis on suuremad kui 0,5m</w:t>
      </w:r>
      <w:r w:rsidRPr="006C3F1E">
        <w:rPr>
          <w:color w:val="FF0000"/>
          <w:vertAlign w:val="superscript"/>
          <w:lang w:eastAsia="et-EE"/>
        </w:rPr>
        <w:t>2</w:t>
      </w:r>
      <w:r w:rsidRPr="00152435">
        <w:rPr>
          <w:color w:val="FF0000"/>
          <w:lang w:eastAsia="et-EE"/>
        </w:rPr>
        <w:t xml:space="preserve"> ei või olla). Haljastuse kõrgus peab olema rohkem kui 10sm ja ei või olla üle 20sm (vastasel juhul tuleb teostada niitmine). Haljastuse saamiseks Tellija tehnilisi tingimusi ei sea. Nõuetekohase haljastuse puudumisel tuleb truubi otsak rajada kookosmatiga, 100% kookoskiududest (350 g/m2) ja mille siduselemendiks on </w:t>
      </w:r>
      <w:proofErr w:type="spellStart"/>
      <w:r w:rsidRPr="00152435">
        <w:rPr>
          <w:color w:val="FF0000"/>
          <w:lang w:eastAsia="et-EE"/>
        </w:rPr>
        <w:t>jute</w:t>
      </w:r>
      <w:proofErr w:type="spellEnd"/>
      <w:r w:rsidRPr="00152435">
        <w:rPr>
          <w:color w:val="FF0000"/>
          <w:lang w:eastAsia="et-EE"/>
        </w:rPr>
        <w:t xml:space="preserve"> nöör/võrk. Plastist ja muud analoogsetest lagunematutest materjalidest sidusnöörid/võrgud on keelatud. </w:t>
      </w:r>
      <w:r w:rsidR="00226F32" w:rsidRPr="00295CC3">
        <w:rPr>
          <w:color w:val="FF0000"/>
          <w:lang w:eastAsia="et-EE"/>
        </w:rPr>
        <w:t xml:space="preserve"> </w:t>
      </w:r>
      <w:r w:rsidR="00226F32" w:rsidRPr="00295CC3">
        <w:rPr>
          <w:b/>
          <w:bCs/>
          <w:color w:val="FF0000"/>
          <w:lang w:eastAsia="et-EE"/>
        </w:rPr>
        <w:t xml:space="preserve">Erosioonitõkke matid, mis sisaldavad </w:t>
      </w:r>
      <w:r w:rsidR="00226F32" w:rsidRPr="00295CC3">
        <w:rPr>
          <w:b/>
          <w:bCs/>
          <w:color w:val="FF0000"/>
          <w:u w:val="single"/>
          <w:lang w:eastAsia="et-EE"/>
        </w:rPr>
        <w:t xml:space="preserve">plastist </w:t>
      </w:r>
      <w:r w:rsidR="0020614C" w:rsidRPr="0020614C">
        <w:rPr>
          <w:b/>
          <w:bCs/>
          <w:color w:val="FF0000"/>
          <w:u w:val="single"/>
          <w:lang w:eastAsia="et-EE"/>
        </w:rPr>
        <w:t>ja muud analoogsetest lagunematutest materjalidest sidusnöörid/võrgud</w:t>
      </w:r>
      <w:r w:rsidR="00226F32" w:rsidRPr="00295CC3">
        <w:rPr>
          <w:b/>
          <w:bCs/>
          <w:color w:val="FF0000"/>
          <w:u w:val="single"/>
          <w:lang w:eastAsia="et-EE"/>
        </w:rPr>
        <w:t xml:space="preserve"> on keelatud.</w:t>
      </w:r>
    </w:p>
    <w:p w14:paraId="51D7469F" w14:textId="77777777" w:rsidR="00226F32" w:rsidRPr="00295CC3" w:rsidRDefault="00226F32" w:rsidP="00F40B4D">
      <w:pPr>
        <w:pStyle w:val="Loendilik"/>
        <w:numPr>
          <w:ilvl w:val="0"/>
          <w:numId w:val="3"/>
        </w:numPr>
        <w:tabs>
          <w:tab w:val="left" w:pos="-7371"/>
          <w:tab w:val="left" w:pos="284"/>
        </w:tabs>
        <w:suppressAutoHyphens w:val="0"/>
        <w:autoSpaceDE w:val="0"/>
        <w:autoSpaceDN w:val="0"/>
        <w:adjustRightInd w:val="0"/>
        <w:ind w:left="0" w:firstLine="0"/>
        <w:jc w:val="both"/>
        <w:rPr>
          <w:color w:val="FF0000"/>
          <w:lang w:eastAsia="et-EE"/>
        </w:rPr>
      </w:pPr>
      <w:r w:rsidRPr="00295CC3">
        <w:rPr>
          <w:color w:val="FF0000"/>
          <w:lang w:eastAsia="et-EE"/>
        </w:rPr>
        <w:t xml:space="preserve">Projektis toodud truubi otsakute ja kivikindlustuste ehitamisel </w:t>
      </w:r>
      <w:r w:rsidRPr="00295CC3">
        <w:rPr>
          <w:b/>
          <w:bCs/>
          <w:color w:val="FF0000"/>
          <w:u w:val="single"/>
          <w:lang w:eastAsia="et-EE"/>
        </w:rPr>
        <w:t>on keelatud geotekstiilide kasutamine</w:t>
      </w:r>
      <w:r w:rsidRPr="00295CC3">
        <w:rPr>
          <w:color w:val="FF0000"/>
          <w:lang w:eastAsia="et-EE"/>
        </w:rPr>
        <w:t xml:space="preserve"> kivikindlustuste kivide all.</w:t>
      </w:r>
    </w:p>
    <w:p w14:paraId="4D0044D0" w14:textId="77777777" w:rsidR="0010724D" w:rsidRDefault="0010724D" w:rsidP="00A445AE">
      <w:pPr>
        <w:jc w:val="both"/>
        <w:rPr>
          <w:bCs/>
        </w:rPr>
      </w:pPr>
    </w:p>
    <w:p w14:paraId="0C976D4F" w14:textId="0CA264C3" w:rsidR="00D24840" w:rsidRPr="0075402E" w:rsidRDefault="00664C0C" w:rsidP="00A445AE">
      <w:pPr>
        <w:jc w:val="both"/>
        <w:rPr>
          <w:bCs/>
        </w:rPr>
      </w:pPr>
      <w:r w:rsidRPr="0075402E">
        <w:rPr>
          <w:bCs/>
        </w:rPr>
        <w:t>NB! Ehitaja peab objekti ehituse käigus tagama ehituses kasutatavate juurdepääsu teede nõuetekohase sõidetavuse, vajadusel teid remontima ja teostama tolmutõrjet ning ehituse lõppedes taastama kasutatud teedel ehituse eelse olukorra.</w:t>
      </w:r>
    </w:p>
    <w:p w14:paraId="28491AEF" w14:textId="77777777" w:rsidR="00D24840" w:rsidRPr="0075402E" w:rsidRDefault="00D24840" w:rsidP="00A445AE">
      <w:pPr>
        <w:jc w:val="both"/>
        <w:rPr>
          <w:bCs/>
        </w:rPr>
      </w:pPr>
    </w:p>
    <w:p w14:paraId="179B1540" w14:textId="77777777" w:rsidR="00012652" w:rsidRPr="005A015D" w:rsidRDefault="00012652" w:rsidP="00012652">
      <w:pPr>
        <w:jc w:val="both"/>
      </w:pPr>
      <w:r w:rsidRPr="0075402E">
        <w:t>Ehitusobjektile tarnitavad looduslikud ehitusmaterjalid (liiv, kruus, paekivi) võivad pärineda vaid kehtiva kaevandamisloaga kaevandustest. Töövõtja peab esitama hankijale pärast tööde v</w:t>
      </w:r>
      <w:r w:rsidRPr="00B5361F">
        <w:t xml:space="preserve">almimist </w:t>
      </w:r>
      <w:r w:rsidR="00387C95" w:rsidRPr="00B5361F">
        <w:t xml:space="preserve">ja enne objekti üleandmist koos ehitusobjekti dokumentatsiooniga </w:t>
      </w:r>
      <w:r w:rsidR="003B783F" w:rsidRPr="00B5361F">
        <w:t xml:space="preserve">elektrooniliselt töödeldaval vormil </w:t>
      </w:r>
      <w:r w:rsidRPr="00B5361F">
        <w:t>aruande, milles näitab ära, millistest kaevandustest ta looduslikke ehitusmaterjale hankis ja millises koguses. Ehitusobjektile tarnitavate looduslike ehitusmaterjalide all ei peeta silmas objektil kohapeal tööde teostamise käigus kaevetööde tulemusel saadavat looduslikku ehitusmaterjali, mida kasutatakse samal objektil kohapeal.</w:t>
      </w:r>
    </w:p>
    <w:p w14:paraId="4AA43786" w14:textId="77777777" w:rsidR="001656A7" w:rsidRDefault="001656A7" w:rsidP="001656A7">
      <w:pPr>
        <w:tabs>
          <w:tab w:val="left" w:pos="567"/>
        </w:tabs>
        <w:jc w:val="both"/>
        <w:rPr>
          <w:color w:val="000000"/>
        </w:rPr>
      </w:pPr>
    </w:p>
    <w:p w14:paraId="64A244F3" w14:textId="30ED762D" w:rsidR="003948F3" w:rsidRPr="00B72A7E" w:rsidRDefault="003948F3" w:rsidP="003948F3">
      <w:pPr>
        <w:jc w:val="both"/>
        <w:rPr>
          <w:bCs/>
        </w:rPr>
      </w:pPr>
    </w:p>
    <w:sectPr w:rsidR="003948F3" w:rsidRPr="00B72A7E" w:rsidSect="00C32D7F">
      <w:headerReference w:type="default" r:id="rId9"/>
      <w:footnotePr>
        <w:pos w:val="beneathText"/>
        <w:numFmt w:val="chicago"/>
      </w:footnotePr>
      <w:pgSz w:w="11905" w:h="16837"/>
      <w:pgMar w:top="1417" w:right="1417" w:bottom="184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950B0" w14:textId="77777777" w:rsidR="005F3094" w:rsidRDefault="005F3094">
      <w:r>
        <w:separator/>
      </w:r>
    </w:p>
  </w:endnote>
  <w:endnote w:type="continuationSeparator" w:id="0">
    <w:p w14:paraId="3E55DE4E" w14:textId="77777777" w:rsidR="005F3094" w:rsidRDefault="005F30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B78F98" w14:textId="77777777" w:rsidR="005F3094" w:rsidRDefault="005F3094">
      <w:r>
        <w:separator/>
      </w:r>
    </w:p>
  </w:footnote>
  <w:footnote w:type="continuationSeparator" w:id="0">
    <w:p w14:paraId="21A0C6B2" w14:textId="77777777" w:rsidR="005F3094" w:rsidRDefault="005F30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A222" w14:textId="01704A52" w:rsidR="000973F6" w:rsidRDefault="000973F6" w:rsidP="000973F6">
    <w:pPr>
      <w:pStyle w:val="Pis"/>
      <w:jc w:val="right"/>
    </w:pPr>
    <w:r>
      <w:t>Lisa 2</w:t>
    </w:r>
  </w:p>
  <w:p w14:paraId="0F084641" w14:textId="00410530" w:rsidR="00520D20" w:rsidRDefault="00520D20" w:rsidP="00520D20">
    <w:pPr>
      <w:pStyle w:val="Pis"/>
    </w:pPr>
    <w:r>
      <w:t>TEHNILINE KIRJELDUS</w:t>
    </w:r>
  </w:p>
  <w:p w14:paraId="4B7BEC93" w14:textId="271897AF" w:rsidR="00520D20" w:rsidRDefault="00520D20" w:rsidP="00520D20">
    <w:pPr>
      <w:pStyle w:val="Pis"/>
    </w:pPr>
    <w:r>
      <w:t xml:space="preserve">Hange: </w:t>
    </w:r>
    <w:r w:rsidRPr="00623045">
      <w:rPr>
        <w:i/>
        <w:iCs/>
      </w:rPr>
      <w:t>„</w:t>
    </w:r>
    <w:r w:rsidR="00623045" w:rsidRPr="00623045">
      <w:rPr>
        <w:i/>
        <w:iCs/>
      </w:rPr>
      <w:t>Auvere teede ehitamine</w:t>
    </w:r>
    <w:r w:rsidRPr="00623045">
      <w:rPr>
        <w:i/>
        <w:iCs/>
      </w:rPr>
      <w:t>“</w:t>
    </w:r>
  </w:p>
  <w:p w14:paraId="3F3256EE" w14:textId="2756A7E8" w:rsidR="00520D20" w:rsidRDefault="00520D20" w:rsidP="00520D20">
    <w:pPr>
      <w:pStyle w:val="Pis"/>
    </w:pPr>
    <w:r>
      <w:t xml:space="preserve">Viitenumber: </w:t>
    </w:r>
    <w:r w:rsidR="00623045">
      <w:t>289521</w:t>
    </w:r>
  </w:p>
  <w:p w14:paraId="1374D082" w14:textId="77777777" w:rsidR="005C646E" w:rsidRDefault="005C646E" w:rsidP="00520D2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119264AE"/>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pStyle w:val="Pealkiri3"/>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BE04835"/>
    <w:multiLevelType w:val="hybridMultilevel"/>
    <w:tmpl w:val="E368C8DC"/>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6AA7EE2"/>
    <w:multiLevelType w:val="hybridMultilevel"/>
    <w:tmpl w:val="F84867BC"/>
    <w:lvl w:ilvl="0" w:tplc="FFFFFFFF">
      <w:start w:val="1"/>
      <w:numFmt w:val="bullet"/>
      <w:lvlText w:val=""/>
      <w:lvlJc w:val="left"/>
      <w:pPr>
        <w:ind w:left="720" w:hanging="360"/>
      </w:pPr>
      <w:rPr>
        <w:rFonts w:ascii="Symbol" w:hAnsi="Symbol" w:hint="default"/>
      </w:rPr>
    </w:lvl>
    <w:lvl w:ilvl="1" w:tplc="04250001">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7B303C4"/>
    <w:multiLevelType w:val="hybridMultilevel"/>
    <w:tmpl w:val="4CC45180"/>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57B45033"/>
    <w:multiLevelType w:val="hybridMultilevel"/>
    <w:tmpl w:val="505EAAE4"/>
    <w:lvl w:ilvl="0" w:tplc="0425000F">
      <w:start w:val="1"/>
      <w:numFmt w:val="decimal"/>
      <w:lvlText w:val="%1."/>
      <w:lvlJc w:val="left"/>
      <w:pPr>
        <w:ind w:left="6456"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48987144">
    <w:abstractNumId w:val="1"/>
  </w:num>
  <w:num w:numId="2" w16cid:durableId="2051606157">
    <w:abstractNumId w:val="0"/>
  </w:num>
  <w:num w:numId="3" w16cid:durableId="288512512">
    <w:abstractNumId w:val="7"/>
  </w:num>
  <w:num w:numId="4" w16cid:durableId="1706371684">
    <w:abstractNumId w:val="4"/>
  </w:num>
  <w:num w:numId="5" w16cid:durableId="1719163142">
    <w:abstractNumId w:val="5"/>
  </w:num>
  <w:num w:numId="6" w16cid:durableId="85723540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2C1"/>
    <w:rsid w:val="00000A72"/>
    <w:rsid w:val="00001E8B"/>
    <w:rsid w:val="00002EA7"/>
    <w:rsid w:val="0000442D"/>
    <w:rsid w:val="00004579"/>
    <w:rsid w:val="0000481D"/>
    <w:rsid w:val="000048D7"/>
    <w:rsid w:val="00004941"/>
    <w:rsid w:val="00004C8D"/>
    <w:rsid w:val="00005014"/>
    <w:rsid w:val="0000731B"/>
    <w:rsid w:val="00007569"/>
    <w:rsid w:val="0001000B"/>
    <w:rsid w:val="00010C33"/>
    <w:rsid w:val="0001116E"/>
    <w:rsid w:val="000117CF"/>
    <w:rsid w:val="00011A7E"/>
    <w:rsid w:val="00011FA4"/>
    <w:rsid w:val="0001247E"/>
    <w:rsid w:val="000124B5"/>
    <w:rsid w:val="00012652"/>
    <w:rsid w:val="00012FFF"/>
    <w:rsid w:val="00013D08"/>
    <w:rsid w:val="00014E26"/>
    <w:rsid w:val="00016494"/>
    <w:rsid w:val="00016BE5"/>
    <w:rsid w:val="00017139"/>
    <w:rsid w:val="00017BC2"/>
    <w:rsid w:val="00020020"/>
    <w:rsid w:val="00020BED"/>
    <w:rsid w:val="000215DB"/>
    <w:rsid w:val="000220D7"/>
    <w:rsid w:val="000220E1"/>
    <w:rsid w:val="000228A4"/>
    <w:rsid w:val="000234C2"/>
    <w:rsid w:val="00023945"/>
    <w:rsid w:val="00023D0B"/>
    <w:rsid w:val="000247C2"/>
    <w:rsid w:val="00024BD2"/>
    <w:rsid w:val="00024CE0"/>
    <w:rsid w:val="00024D65"/>
    <w:rsid w:val="00025BAB"/>
    <w:rsid w:val="00025FA3"/>
    <w:rsid w:val="000260D8"/>
    <w:rsid w:val="00026992"/>
    <w:rsid w:val="0003069B"/>
    <w:rsid w:val="0003109E"/>
    <w:rsid w:val="00031C30"/>
    <w:rsid w:val="00031D6C"/>
    <w:rsid w:val="00032836"/>
    <w:rsid w:val="00032888"/>
    <w:rsid w:val="0003434E"/>
    <w:rsid w:val="00035C2F"/>
    <w:rsid w:val="000362E2"/>
    <w:rsid w:val="0003647D"/>
    <w:rsid w:val="000371F2"/>
    <w:rsid w:val="00037474"/>
    <w:rsid w:val="00040158"/>
    <w:rsid w:val="0004239B"/>
    <w:rsid w:val="000433B2"/>
    <w:rsid w:val="00043BD1"/>
    <w:rsid w:val="00043CE0"/>
    <w:rsid w:val="00044336"/>
    <w:rsid w:val="0004461C"/>
    <w:rsid w:val="00044F01"/>
    <w:rsid w:val="0004536B"/>
    <w:rsid w:val="000455C0"/>
    <w:rsid w:val="00045C44"/>
    <w:rsid w:val="0004684E"/>
    <w:rsid w:val="00046B0A"/>
    <w:rsid w:val="000474F8"/>
    <w:rsid w:val="0004792C"/>
    <w:rsid w:val="00047DE4"/>
    <w:rsid w:val="00050406"/>
    <w:rsid w:val="00050CBF"/>
    <w:rsid w:val="00050FE6"/>
    <w:rsid w:val="000515ED"/>
    <w:rsid w:val="00052B2A"/>
    <w:rsid w:val="0005383A"/>
    <w:rsid w:val="00053864"/>
    <w:rsid w:val="00053B6E"/>
    <w:rsid w:val="00054748"/>
    <w:rsid w:val="00055795"/>
    <w:rsid w:val="00055844"/>
    <w:rsid w:val="00056165"/>
    <w:rsid w:val="0005723A"/>
    <w:rsid w:val="00057484"/>
    <w:rsid w:val="00057D9E"/>
    <w:rsid w:val="0006018E"/>
    <w:rsid w:val="00060839"/>
    <w:rsid w:val="00060F78"/>
    <w:rsid w:val="000617E7"/>
    <w:rsid w:val="00062902"/>
    <w:rsid w:val="00062A26"/>
    <w:rsid w:val="00062E81"/>
    <w:rsid w:val="00063C5E"/>
    <w:rsid w:val="00063D60"/>
    <w:rsid w:val="00063FCA"/>
    <w:rsid w:val="00064C7C"/>
    <w:rsid w:val="00065172"/>
    <w:rsid w:val="000659BB"/>
    <w:rsid w:val="00066451"/>
    <w:rsid w:val="00066966"/>
    <w:rsid w:val="00067471"/>
    <w:rsid w:val="00067748"/>
    <w:rsid w:val="000679CF"/>
    <w:rsid w:val="00067CF8"/>
    <w:rsid w:val="00070579"/>
    <w:rsid w:val="00071DA5"/>
    <w:rsid w:val="00072694"/>
    <w:rsid w:val="00073AAB"/>
    <w:rsid w:val="000741C8"/>
    <w:rsid w:val="00074BFF"/>
    <w:rsid w:val="00074D55"/>
    <w:rsid w:val="00074D7D"/>
    <w:rsid w:val="00075837"/>
    <w:rsid w:val="000759F7"/>
    <w:rsid w:val="0007613F"/>
    <w:rsid w:val="0007667B"/>
    <w:rsid w:val="00076FF3"/>
    <w:rsid w:val="0007781E"/>
    <w:rsid w:val="00081542"/>
    <w:rsid w:val="00081C19"/>
    <w:rsid w:val="000821A8"/>
    <w:rsid w:val="0008263A"/>
    <w:rsid w:val="00083119"/>
    <w:rsid w:val="000833E8"/>
    <w:rsid w:val="0008346C"/>
    <w:rsid w:val="00083D3E"/>
    <w:rsid w:val="00084B8E"/>
    <w:rsid w:val="000851A8"/>
    <w:rsid w:val="00086B5D"/>
    <w:rsid w:val="00086B7B"/>
    <w:rsid w:val="00087096"/>
    <w:rsid w:val="000873FC"/>
    <w:rsid w:val="000874C4"/>
    <w:rsid w:val="00087564"/>
    <w:rsid w:val="00092C99"/>
    <w:rsid w:val="00093488"/>
    <w:rsid w:val="00093810"/>
    <w:rsid w:val="00094739"/>
    <w:rsid w:val="00095E23"/>
    <w:rsid w:val="00096574"/>
    <w:rsid w:val="00097159"/>
    <w:rsid w:val="000973F6"/>
    <w:rsid w:val="000976AE"/>
    <w:rsid w:val="000A06F3"/>
    <w:rsid w:val="000A0C4F"/>
    <w:rsid w:val="000A1027"/>
    <w:rsid w:val="000A2457"/>
    <w:rsid w:val="000A26B1"/>
    <w:rsid w:val="000A270C"/>
    <w:rsid w:val="000A2CAB"/>
    <w:rsid w:val="000A31D9"/>
    <w:rsid w:val="000A4185"/>
    <w:rsid w:val="000A51F3"/>
    <w:rsid w:val="000A57BB"/>
    <w:rsid w:val="000A68E5"/>
    <w:rsid w:val="000A6B4D"/>
    <w:rsid w:val="000A7950"/>
    <w:rsid w:val="000B175F"/>
    <w:rsid w:val="000B1AAA"/>
    <w:rsid w:val="000B2163"/>
    <w:rsid w:val="000B29D6"/>
    <w:rsid w:val="000B2BCD"/>
    <w:rsid w:val="000B2C66"/>
    <w:rsid w:val="000B317B"/>
    <w:rsid w:val="000B3857"/>
    <w:rsid w:val="000B467C"/>
    <w:rsid w:val="000B4FD8"/>
    <w:rsid w:val="000B586E"/>
    <w:rsid w:val="000B5A0D"/>
    <w:rsid w:val="000B6354"/>
    <w:rsid w:val="000B6371"/>
    <w:rsid w:val="000B6FD4"/>
    <w:rsid w:val="000B6FE2"/>
    <w:rsid w:val="000B70FA"/>
    <w:rsid w:val="000B7E3D"/>
    <w:rsid w:val="000C0CB6"/>
    <w:rsid w:val="000C107D"/>
    <w:rsid w:val="000C2F33"/>
    <w:rsid w:val="000C3C79"/>
    <w:rsid w:val="000C4836"/>
    <w:rsid w:val="000C4D34"/>
    <w:rsid w:val="000C5275"/>
    <w:rsid w:val="000C5551"/>
    <w:rsid w:val="000C5CCF"/>
    <w:rsid w:val="000C5F5E"/>
    <w:rsid w:val="000C61E9"/>
    <w:rsid w:val="000C6D79"/>
    <w:rsid w:val="000C7C2A"/>
    <w:rsid w:val="000D004C"/>
    <w:rsid w:val="000D00E3"/>
    <w:rsid w:val="000D05B2"/>
    <w:rsid w:val="000D06A7"/>
    <w:rsid w:val="000D0797"/>
    <w:rsid w:val="000D0F18"/>
    <w:rsid w:val="000D1273"/>
    <w:rsid w:val="000D276F"/>
    <w:rsid w:val="000D289F"/>
    <w:rsid w:val="000D3F81"/>
    <w:rsid w:val="000D3F97"/>
    <w:rsid w:val="000D4434"/>
    <w:rsid w:val="000D4D33"/>
    <w:rsid w:val="000D52B1"/>
    <w:rsid w:val="000D5999"/>
    <w:rsid w:val="000D6101"/>
    <w:rsid w:val="000D66E5"/>
    <w:rsid w:val="000D670C"/>
    <w:rsid w:val="000D6ACB"/>
    <w:rsid w:val="000D7567"/>
    <w:rsid w:val="000E026F"/>
    <w:rsid w:val="000E0366"/>
    <w:rsid w:val="000E0D03"/>
    <w:rsid w:val="000E0D3F"/>
    <w:rsid w:val="000E0DFA"/>
    <w:rsid w:val="000E0E80"/>
    <w:rsid w:val="000E0F33"/>
    <w:rsid w:val="000E0FC7"/>
    <w:rsid w:val="000E129C"/>
    <w:rsid w:val="000E2233"/>
    <w:rsid w:val="000E2E51"/>
    <w:rsid w:val="000E3C58"/>
    <w:rsid w:val="000E4CD7"/>
    <w:rsid w:val="000E5514"/>
    <w:rsid w:val="000E5517"/>
    <w:rsid w:val="000E5532"/>
    <w:rsid w:val="000E58DF"/>
    <w:rsid w:val="000E62E9"/>
    <w:rsid w:val="000E6E7C"/>
    <w:rsid w:val="000E70FE"/>
    <w:rsid w:val="000E71D8"/>
    <w:rsid w:val="000E773A"/>
    <w:rsid w:val="000E782E"/>
    <w:rsid w:val="000F01B1"/>
    <w:rsid w:val="000F10A4"/>
    <w:rsid w:val="000F1448"/>
    <w:rsid w:val="000F1872"/>
    <w:rsid w:val="000F1A19"/>
    <w:rsid w:val="000F1BB2"/>
    <w:rsid w:val="000F26B4"/>
    <w:rsid w:val="000F2C9D"/>
    <w:rsid w:val="000F2E00"/>
    <w:rsid w:val="000F35BF"/>
    <w:rsid w:val="000F384C"/>
    <w:rsid w:val="000F3EB3"/>
    <w:rsid w:val="000F41A8"/>
    <w:rsid w:val="000F5282"/>
    <w:rsid w:val="000F6351"/>
    <w:rsid w:val="000F6AF9"/>
    <w:rsid w:val="000F72B5"/>
    <w:rsid w:val="000F7DAA"/>
    <w:rsid w:val="0010181F"/>
    <w:rsid w:val="00103AFA"/>
    <w:rsid w:val="001049B5"/>
    <w:rsid w:val="00105A31"/>
    <w:rsid w:val="001066BB"/>
    <w:rsid w:val="00106900"/>
    <w:rsid w:val="0010695B"/>
    <w:rsid w:val="00106C63"/>
    <w:rsid w:val="0010724D"/>
    <w:rsid w:val="00110E61"/>
    <w:rsid w:val="001113E8"/>
    <w:rsid w:val="00111E0A"/>
    <w:rsid w:val="00111F16"/>
    <w:rsid w:val="001128D2"/>
    <w:rsid w:val="00113373"/>
    <w:rsid w:val="00113A83"/>
    <w:rsid w:val="00113C80"/>
    <w:rsid w:val="00113E29"/>
    <w:rsid w:val="00113F93"/>
    <w:rsid w:val="001141F4"/>
    <w:rsid w:val="00114453"/>
    <w:rsid w:val="00114612"/>
    <w:rsid w:val="0011534C"/>
    <w:rsid w:val="001158A8"/>
    <w:rsid w:val="00115A20"/>
    <w:rsid w:val="001165A0"/>
    <w:rsid w:val="00116E23"/>
    <w:rsid w:val="001201D4"/>
    <w:rsid w:val="001217B9"/>
    <w:rsid w:val="00123369"/>
    <w:rsid w:val="00123556"/>
    <w:rsid w:val="00123C2C"/>
    <w:rsid w:val="001241AE"/>
    <w:rsid w:val="00124A32"/>
    <w:rsid w:val="00124C56"/>
    <w:rsid w:val="0012513B"/>
    <w:rsid w:val="00125999"/>
    <w:rsid w:val="00125E04"/>
    <w:rsid w:val="00126CB8"/>
    <w:rsid w:val="00127C07"/>
    <w:rsid w:val="00127D93"/>
    <w:rsid w:val="001306ED"/>
    <w:rsid w:val="00130B40"/>
    <w:rsid w:val="0013141B"/>
    <w:rsid w:val="00131D06"/>
    <w:rsid w:val="0013226C"/>
    <w:rsid w:val="00132390"/>
    <w:rsid w:val="001328C3"/>
    <w:rsid w:val="00132E8E"/>
    <w:rsid w:val="00133032"/>
    <w:rsid w:val="00133140"/>
    <w:rsid w:val="00133AF2"/>
    <w:rsid w:val="001342CA"/>
    <w:rsid w:val="00134463"/>
    <w:rsid w:val="001352C9"/>
    <w:rsid w:val="0013555F"/>
    <w:rsid w:val="00136C28"/>
    <w:rsid w:val="00136CD1"/>
    <w:rsid w:val="00136FE0"/>
    <w:rsid w:val="0013764A"/>
    <w:rsid w:val="00137787"/>
    <w:rsid w:val="00137FAC"/>
    <w:rsid w:val="001401F1"/>
    <w:rsid w:val="0014073A"/>
    <w:rsid w:val="0014093E"/>
    <w:rsid w:val="00141442"/>
    <w:rsid w:val="00141C67"/>
    <w:rsid w:val="00142B95"/>
    <w:rsid w:val="001431B5"/>
    <w:rsid w:val="001446BA"/>
    <w:rsid w:val="00144EC3"/>
    <w:rsid w:val="00144F76"/>
    <w:rsid w:val="00145215"/>
    <w:rsid w:val="00145E47"/>
    <w:rsid w:val="00146727"/>
    <w:rsid w:val="00147082"/>
    <w:rsid w:val="001470EB"/>
    <w:rsid w:val="00147A89"/>
    <w:rsid w:val="00147C40"/>
    <w:rsid w:val="001508C2"/>
    <w:rsid w:val="00150B91"/>
    <w:rsid w:val="00151F23"/>
    <w:rsid w:val="00152435"/>
    <w:rsid w:val="0015262E"/>
    <w:rsid w:val="00152F7A"/>
    <w:rsid w:val="00153710"/>
    <w:rsid w:val="00153723"/>
    <w:rsid w:val="00153E72"/>
    <w:rsid w:val="0015411C"/>
    <w:rsid w:val="00156A9B"/>
    <w:rsid w:val="0015716A"/>
    <w:rsid w:val="00157D3E"/>
    <w:rsid w:val="001604E2"/>
    <w:rsid w:val="00161A1B"/>
    <w:rsid w:val="00162648"/>
    <w:rsid w:val="00162BF4"/>
    <w:rsid w:val="00162CE5"/>
    <w:rsid w:val="0016336A"/>
    <w:rsid w:val="00163626"/>
    <w:rsid w:val="00163916"/>
    <w:rsid w:val="00163C96"/>
    <w:rsid w:val="00163DBC"/>
    <w:rsid w:val="00163E8A"/>
    <w:rsid w:val="001647E3"/>
    <w:rsid w:val="00164BD7"/>
    <w:rsid w:val="00164C75"/>
    <w:rsid w:val="00164D12"/>
    <w:rsid w:val="00164FE0"/>
    <w:rsid w:val="001656A7"/>
    <w:rsid w:val="00165F04"/>
    <w:rsid w:val="001661B2"/>
    <w:rsid w:val="00166A29"/>
    <w:rsid w:val="00166A8C"/>
    <w:rsid w:val="00167B33"/>
    <w:rsid w:val="00170D03"/>
    <w:rsid w:val="00172102"/>
    <w:rsid w:val="0017224A"/>
    <w:rsid w:val="00172392"/>
    <w:rsid w:val="00172D6C"/>
    <w:rsid w:val="00174712"/>
    <w:rsid w:val="0017532F"/>
    <w:rsid w:val="001758ED"/>
    <w:rsid w:val="001769F5"/>
    <w:rsid w:val="00176BD6"/>
    <w:rsid w:val="001771E9"/>
    <w:rsid w:val="0017729F"/>
    <w:rsid w:val="00177793"/>
    <w:rsid w:val="001778BA"/>
    <w:rsid w:val="00177AAB"/>
    <w:rsid w:val="00177AAF"/>
    <w:rsid w:val="00177C05"/>
    <w:rsid w:val="00177DC5"/>
    <w:rsid w:val="0018010C"/>
    <w:rsid w:val="0018159D"/>
    <w:rsid w:val="001818F4"/>
    <w:rsid w:val="00181E50"/>
    <w:rsid w:val="00182226"/>
    <w:rsid w:val="001826EA"/>
    <w:rsid w:val="00182FA9"/>
    <w:rsid w:val="00183275"/>
    <w:rsid w:val="001840C5"/>
    <w:rsid w:val="001842F4"/>
    <w:rsid w:val="00184436"/>
    <w:rsid w:val="00184DCA"/>
    <w:rsid w:val="00186A9E"/>
    <w:rsid w:val="00186BED"/>
    <w:rsid w:val="0018716B"/>
    <w:rsid w:val="00187934"/>
    <w:rsid w:val="001909CE"/>
    <w:rsid w:val="00192A5C"/>
    <w:rsid w:val="00192CCF"/>
    <w:rsid w:val="001934D9"/>
    <w:rsid w:val="0019393A"/>
    <w:rsid w:val="00194892"/>
    <w:rsid w:val="00196020"/>
    <w:rsid w:val="001964C8"/>
    <w:rsid w:val="001965BB"/>
    <w:rsid w:val="0019751D"/>
    <w:rsid w:val="001976E1"/>
    <w:rsid w:val="001979BA"/>
    <w:rsid w:val="00197A0E"/>
    <w:rsid w:val="001A0251"/>
    <w:rsid w:val="001A07D2"/>
    <w:rsid w:val="001A12D3"/>
    <w:rsid w:val="001A167F"/>
    <w:rsid w:val="001A177B"/>
    <w:rsid w:val="001A1BB4"/>
    <w:rsid w:val="001A2315"/>
    <w:rsid w:val="001A3DA7"/>
    <w:rsid w:val="001A4261"/>
    <w:rsid w:val="001A4613"/>
    <w:rsid w:val="001A4656"/>
    <w:rsid w:val="001A48A4"/>
    <w:rsid w:val="001A4B01"/>
    <w:rsid w:val="001A4EBE"/>
    <w:rsid w:val="001A649F"/>
    <w:rsid w:val="001A6B9E"/>
    <w:rsid w:val="001B0B75"/>
    <w:rsid w:val="001B115B"/>
    <w:rsid w:val="001B1D1F"/>
    <w:rsid w:val="001B20F1"/>
    <w:rsid w:val="001B27BC"/>
    <w:rsid w:val="001B2C09"/>
    <w:rsid w:val="001B300F"/>
    <w:rsid w:val="001B326B"/>
    <w:rsid w:val="001B36AF"/>
    <w:rsid w:val="001B3C55"/>
    <w:rsid w:val="001B3D10"/>
    <w:rsid w:val="001B427A"/>
    <w:rsid w:val="001B4811"/>
    <w:rsid w:val="001B49E0"/>
    <w:rsid w:val="001B4A62"/>
    <w:rsid w:val="001B5162"/>
    <w:rsid w:val="001B564D"/>
    <w:rsid w:val="001B6CD1"/>
    <w:rsid w:val="001B6FBC"/>
    <w:rsid w:val="001B74C5"/>
    <w:rsid w:val="001B74CB"/>
    <w:rsid w:val="001B7A98"/>
    <w:rsid w:val="001B7BA0"/>
    <w:rsid w:val="001B7F7F"/>
    <w:rsid w:val="001C02BF"/>
    <w:rsid w:val="001C20C9"/>
    <w:rsid w:val="001C27D1"/>
    <w:rsid w:val="001C3633"/>
    <w:rsid w:val="001C4438"/>
    <w:rsid w:val="001C494F"/>
    <w:rsid w:val="001C5360"/>
    <w:rsid w:val="001C621B"/>
    <w:rsid w:val="001C6373"/>
    <w:rsid w:val="001C6A7E"/>
    <w:rsid w:val="001C6E61"/>
    <w:rsid w:val="001C7473"/>
    <w:rsid w:val="001C7661"/>
    <w:rsid w:val="001C792E"/>
    <w:rsid w:val="001C7EB4"/>
    <w:rsid w:val="001D04F5"/>
    <w:rsid w:val="001D1791"/>
    <w:rsid w:val="001D1A93"/>
    <w:rsid w:val="001D1C99"/>
    <w:rsid w:val="001D2AC1"/>
    <w:rsid w:val="001D3951"/>
    <w:rsid w:val="001D3A4B"/>
    <w:rsid w:val="001D5ACF"/>
    <w:rsid w:val="001D603F"/>
    <w:rsid w:val="001D6096"/>
    <w:rsid w:val="001D6D98"/>
    <w:rsid w:val="001D7870"/>
    <w:rsid w:val="001E0066"/>
    <w:rsid w:val="001E0164"/>
    <w:rsid w:val="001E01CC"/>
    <w:rsid w:val="001E07C7"/>
    <w:rsid w:val="001E0905"/>
    <w:rsid w:val="001E0FF9"/>
    <w:rsid w:val="001E177E"/>
    <w:rsid w:val="001E18D4"/>
    <w:rsid w:val="001E1938"/>
    <w:rsid w:val="001E1DB8"/>
    <w:rsid w:val="001E202B"/>
    <w:rsid w:val="001E22CC"/>
    <w:rsid w:val="001E2AF1"/>
    <w:rsid w:val="001E32C1"/>
    <w:rsid w:val="001E447C"/>
    <w:rsid w:val="001E5309"/>
    <w:rsid w:val="001E55EA"/>
    <w:rsid w:val="001E577A"/>
    <w:rsid w:val="001E7B50"/>
    <w:rsid w:val="001E7BA5"/>
    <w:rsid w:val="001E7D40"/>
    <w:rsid w:val="001E7EAA"/>
    <w:rsid w:val="001F00FD"/>
    <w:rsid w:val="001F0418"/>
    <w:rsid w:val="001F0884"/>
    <w:rsid w:val="001F12FD"/>
    <w:rsid w:val="001F1EE2"/>
    <w:rsid w:val="001F2060"/>
    <w:rsid w:val="001F22CC"/>
    <w:rsid w:val="001F2959"/>
    <w:rsid w:val="001F2AC7"/>
    <w:rsid w:val="001F4116"/>
    <w:rsid w:val="001F437F"/>
    <w:rsid w:val="001F54FE"/>
    <w:rsid w:val="001F5DEC"/>
    <w:rsid w:val="001F6D6C"/>
    <w:rsid w:val="001F7A9F"/>
    <w:rsid w:val="001F7B7F"/>
    <w:rsid w:val="0020015C"/>
    <w:rsid w:val="00200AE9"/>
    <w:rsid w:val="00200B61"/>
    <w:rsid w:val="00200CF8"/>
    <w:rsid w:val="0020103B"/>
    <w:rsid w:val="002011A6"/>
    <w:rsid w:val="00201878"/>
    <w:rsid w:val="0020255A"/>
    <w:rsid w:val="00202BC2"/>
    <w:rsid w:val="00203767"/>
    <w:rsid w:val="002042F1"/>
    <w:rsid w:val="00204494"/>
    <w:rsid w:val="00204B03"/>
    <w:rsid w:val="00206072"/>
    <w:rsid w:val="0020608E"/>
    <w:rsid w:val="002060F6"/>
    <w:rsid w:val="0020614C"/>
    <w:rsid w:val="00206576"/>
    <w:rsid w:val="002067D1"/>
    <w:rsid w:val="002073BB"/>
    <w:rsid w:val="0021065F"/>
    <w:rsid w:val="00211846"/>
    <w:rsid w:val="002120A3"/>
    <w:rsid w:val="0021233F"/>
    <w:rsid w:val="00212C6A"/>
    <w:rsid w:val="002130F4"/>
    <w:rsid w:val="00213425"/>
    <w:rsid w:val="00214477"/>
    <w:rsid w:val="00214D62"/>
    <w:rsid w:val="00215350"/>
    <w:rsid w:val="0021571A"/>
    <w:rsid w:val="00215768"/>
    <w:rsid w:val="00216443"/>
    <w:rsid w:val="0021746E"/>
    <w:rsid w:val="002178C5"/>
    <w:rsid w:val="002201B0"/>
    <w:rsid w:val="002203E4"/>
    <w:rsid w:val="002206B6"/>
    <w:rsid w:val="00223AA5"/>
    <w:rsid w:val="00223C44"/>
    <w:rsid w:val="002240B8"/>
    <w:rsid w:val="002242C9"/>
    <w:rsid w:val="002251A1"/>
    <w:rsid w:val="00226667"/>
    <w:rsid w:val="00226B7A"/>
    <w:rsid w:val="00226F32"/>
    <w:rsid w:val="00226F3B"/>
    <w:rsid w:val="00227241"/>
    <w:rsid w:val="00227F44"/>
    <w:rsid w:val="00230147"/>
    <w:rsid w:val="00230392"/>
    <w:rsid w:val="002303B3"/>
    <w:rsid w:val="002309FF"/>
    <w:rsid w:val="002323A7"/>
    <w:rsid w:val="00232959"/>
    <w:rsid w:val="00232A4C"/>
    <w:rsid w:val="00233297"/>
    <w:rsid w:val="00233438"/>
    <w:rsid w:val="00233D9C"/>
    <w:rsid w:val="002353B4"/>
    <w:rsid w:val="00235B7A"/>
    <w:rsid w:val="00235D3B"/>
    <w:rsid w:val="002364D1"/>
    <w:rsid w:val="002365FA"/>
    <w:rsid w:val="002371C9"/>
    <w:rsid w:val="00237611"/>
    <w:rsid w:val="00237CE4"/>
    <w:rsid w:val="00237E3D"/>
    <w:rsid w:val="00237FAB"/>
    <w:rsid w:val="002400FD"/>
    <w:rsid w:val="002404FC"/>
    <w:rsid w:val="0024060E"/>
    <w:rsid w:val="002411BC"/>
    <w:rsid w:val="0024157E"/>
    <w:rsid w:val="002416AC"/>
    <w:rsid w:val="00241B7A"/>
    <w:rsid w:val="00243327"/>
    <w:rsid w:val="0024412C"/>
    <w:rsid w:val="00244577"/>
    <w:rsid w:val="002445BE"/>
    <w:rsid w:val="0024481C"/>
    <w:rsid w:val="00244DC2"/>
    <w:rsid w:val="00245FC1"/>
    <w:rsid w:val="002462C1"/>
    <w:rsid w:val="0024657B"/>
    <w:rsid w:val="00246B2B"/>
    <w:rsid w:val="002472E8"/>
    <w:rsid w:val="0025046C"/>
    <w:rsid w:val="00251771"/>
    <w:rsid w:val="00252286"/>
    <w:rsid w:val="00252A29"/>
    <w:rsid w:val="00253472"/>
    <w:rsid w:val="0025360B"/>
    <w:rsid w:val="002536FA"/>
    <w:rsid w:val="0025427B"/>
    <w:rsid w:val="0025438B"/>
    <w:rsid w:val="00254970"/>
    <w:rsid w:val="002549D8"/>
    <w:rsid w:val="00255613"/>
    <w:rsid w:val="002562D1"/>
    <w:rsid w:val="0025680B"/>
    <w:rsid w:val="00256F5C"/>
    <w:rsid w:val="002570BB"/>
    <w:rsid w:val="00257177"/>
    <w:rsid w:val="00257ACC"/>
    <w:rsid w:val="002605EC"/>
    <w:rsid w:val="00260718"/>
    <w:rsid w:val="00260A5E"/>
    <w:rsid w:val="0026176C"/>
    <w:rsid w:val="00261B34"/>
    <w:rsid w:val="00262BEC"/>
    <w:rsid w:val="0026311B"/>
    <w:rsid w:val="00263DA9"/>
    <w:rsid w:val="00264610"/>
    <w:rsid w:val="00266B97"/>
    <w:rsid w:val="00266E57"/>
    <w:rsid w:val="0026701F"/>
    <w:rsid w:val="002670AD"/>
    <w:rsid w:val="002671F3"/>
    <w:rsid w:val="002706D0"/>
    <w:rsid w:val="00271D8C"/>
    <w:rsid w:val="00272775"/>
    <w:rsid w:val="00272E04"/>
    <w:rsid w:val="0027360E"/>
    <w:rsid w:val="002738FB"/>
    <w:rsid w:val="00274144"/>
    <w:rsid w:val="00275373"/>
    <w:rsid w:val="0027555E"/>
    <w:rsid w:val="00275776"/>
    <w:rsid w:val="00275C45"/>
    <w:rsid w:val="00275EC6"/>
    <w:rsid w:val="002765B1"/>
    <w:rsid w:val="00276ACD"/>
    <w:rsid w:val="002805BC"/>
    <w:rsid w:val="00280C86"/>
    <w:rsid w:val="00281F6F"/>
    <w:rsid w:val="00282828"/>
    <w:rsid w:val="00282C8E"/>
    <w:rsid w:val="00282E13"/>
    <w:rsid w:val="00283A14"/>
    <w:rsid w:val="00283C71"/>
    <w:rsid w:val="00285812"/>
    <w:rsid w:val="00285EAF"/>
    <w:rsid w:val="002860D8"/>
    <w:rsid w:val="00286E3D"/>
    <w:rsid w:val="0028711C"/>
    <w:rsid w:val="002871F6"/>
    <w:rsid w:val="0028767D"/>
    <w:rsid w:val="00287ED1"/>
    <w:rsid w:val="0029058D"/>
    <w:rsid w:val="002914D1"/>
    <w:rsid w:val="00291A83"/>
    <w:rsid w:val="00291E82"/>
    <w:rsid w:val="0029232B"/>
    <w:rsid w:val="0029343B"/>
    <w:rsid w:val="00293C40"/>
    <w:rsid w:val="002941F8"/>
    <w:rsid w:val="0029445B"/>
    <w:rsid w:val="002944B7"/>
    <w:rsid w:val="002948E5"/>
    <w:rsid w:val="0029505A"/>
    <w:rsid w:val="0029525C"/>
    <w:rsid w:val="002952A0"/>
    <w:rsid w:val="0029557B"/>
    <w:rsid w:val="00295910"/>
    <w:rsid w:val="00295CC3"/>
    <w:rsid w:val="00295DC7"/>
    <w:rsid w:val="00297211"/>
    <w:rsid w:val="00297F77"/>
    <w:rsid w:val="00297FA7"/>
    <w:rsid w:val="002A0BCA"/>
    <w:rsid w:val="002A0E2F"/>
    <w:rsid w:val="002A2400"/>
    <w:rsid w:val="002A2C2C"/>
    <w:rsid w:val="002A3318"/>
    <w:rsid w:val="002A398F"/>
    <w:rsid w:val="002A3A07"/>
    <w:rsid w:val="002A443D"/>
    <w:rsid w:val="002A4798"/>
    <w:rsid w:val="002A4FDD"/>
    <w:rsid w:val="002A694F"/>
    <w:rsid w:val="002A7439"/>
    <w:rsid w:val="002A7986"/>
    <w:rsid w:val="002B1E68"/>
    <w:rsid w:val="002B22A0"/>
    <w:rsid w:val="002B2BFF"/>
    <w:rsid w:val="002B3336"/>
    <w:rsid w:val="002B4207"/>
    <w:rsid w:val="002B4B04"/>
    <w:rsid w:val="002B5018"/>
    <w:rsid w:val="002B58D1"/>
    <w:rsid w:val="002B592B"/>
    <w:rsid w:val="002B5D61"/>
    <w:rsid w:val="002B5FE7"/>
    <w:rsid w:val="002B612E"/>
    <w:rsid w:val="002B72E4"/>
    <w:rsid w:val="002B78AA"/>
    <w:rsid w:val="002C1F33"/>
    <w:rsid w:val="002C207D"/>
    <w:rsid w:val="002C216F"/>
    <w:rsid w:val="002C2B26"/>
    <w:rsid w:val="002C2E8B"/>
    <w:rsid w:val="002C30EC"/>
    <w:rsid w:val="002C3271"/>
    <w:rsid w:val="002C4C64"/>
    <w:rsid w:val="002C5A2C"/>
    <w:rsid w:val="002C63EA"/>
    <w:rsid w:val="002D0593"/>
    <w:rsid w:val="002D0CF2"/>
    <w:rsid w:val="002D0E3F"/>
    <w:rsid w:val="002D1334"/>
    <w:rsid w:val="002D19FF"/>
    <w:rsid w:val="002D1BC5"/>
    <w:rsid w:val="002D1CC7"/>
    <w:rsid w:val="002D2EE1"/>
    <w:rsid w:val="002D3012"/>
    <w:rsid w:val="002D37B5"/>
    <w:rsid w:val="002D3886"/>
    <w:rsid w:val="002D4594"/>
    <w:rsid w:val="002D45CB"/>
    <w:rsid w:val="002D46C4"/>
    <w:rsid w:val="002D4939"/>
    <w:rsid w:val="002D5D26"/>
    <w:rsid w:val="002D5E95"/>
    <w:rsid w:val="002D5F2E"/>
    <w:rsid w:val="002D6579"/>
    <w:rsid w:val="002D65E8"/>
    <w:rsid w:val="002D66D1"/>
    <w:rsid w:val="002D73EA"/>
    <w:rsid w:val="002E024C"/>
    <w:rsid w:val="002E0995"/>
    <w:rsid w:val="002E0D18"/>
    <w:rsid w:val="002E165C"/>
    <w:rsid w:val="002E2E66"/>
    <w:rsid w:val="002E2F16"/>
    <w:rsid w:val="002E31E4"/>
    <w:rsid w:val="002E34D5"/>
    <w:rsid w:val="002E49C6"/>
    <w:rsid w:val="002E5429"/>
    <w:rsid w:val="002E596D"/>
    <w:rsid w:val="002E5AB6"/>
    <w:rsid w:val="002E6C77"/>
    <w:rsid w:val="002E78E5"/>
    <w:rsid w:val="002E78EE"/>
    <w:rsid w:val="002E7BFB"/>
    <w:rsid w:val="002F05AA"/>
    <w:rsid w:val="002F1382"/>
    <w:rsid w:val="002F1BB8"/>
    <w:rsid w:val="002F1CFD"/>
    <w:rsid w:val="002F2457"/>
    <w:rsid w:val="002F26B1"/>
    <w:rsid w:val="002F2782"/>
    <w:rsid w:val="002F2CB4"/>
    <w:rsid w:val="002F4777"/>
    <w:rsid w:val="002F4AA5"/>
    <w:rsid w:val="002F4CAA"/>
    <w:rsid w:val="002F4DFE"/>
    <w:rsid w:val="002F5364"/>
    <w:rsid w:val="002F54A1"/>
    <w:rsid w:val="002F6C14"/>
    <w:rsid w:val="002F6CFE"/>
    <w:rsid w:val="002F6EB4"/>
    <w:rsid w:val="002F75F1"/>
    <w:rsid w:val="002F776C"/>
    <w:rsid w:val="00300A4C"/>
    <w:rsid w:val="00301B91"/>
    <w:rsid w:val="00302597"/>
    <w:rsid w:val="00302A97"/>
    <w:rsid w:val="00304042"/>
    <w:rsid w:val="0030479C"/>
    <w:rsid w:val="00305294"/>
    <w:rsid w:val="003053B5"/>
    <w:rsid w:val="00305426"/>
    <w:rsid w:val="00305F39"/>
    <w:rsid w:val="00306080"/>
    <w:rsid w:val="00306861"/>
    <w:rsid w:val="00307FD4"/>
    <w:rsid w:val="003101CD"/>
    <w:rsid w:val="003106DF"/>
    <w:rsid w:val="0031086A"/>
    <w:rsid w:val="003126FE"/>
    <w:rsid w:val="00313F98"/>
    <w:rsid w:val="00314BBB"/>
    <w:rsid w:val="0031586D"/>
    <w:rsid w:val="00315A18"/>
    <w:rsid w:val="00315F13"/>
    <w:rsid w:val="0031661A"/>
    <w:rsid w:val="003167A6"/>
    <w:rsid w:val="00317A06"/>
    <w:rsid w:val="00317BFB"/>
    <w:rsid w:val="00317F5B"/>
    <w:rsid w:val="00320EB4"/>
    <w:rsid w:val="00321824"/>
    <w:rsid w:val="00321A7E"/>
    <w:rsid w:val="00323017"/>
    <w:rsid w:val="00323E08"/>
    <w:rsid w:val="003259C8"/>
    <w:rsid w:val="00326AF2"/>
    <w:rsid w:val="00327417"/>
    <w:rsid w:val="003279ED"/>
    <w:rsid w:val="00327A23"/>
    <w:rsid w:val="00327C85"/>
    <w:rsid w:val="00327F11"/>
    <w:rsid w:val="0033042C"/>
    <w:rsid w:val="00330876"/>
    <w:rsid w:val="003309E3"/>
    <w:rsid w:val="00330E2F"/>
    <w:rsid w:val="00330E3D"/>
    <w:rsid w:val="0033134E"/>
    <w:rsid w:val="00331565"/>
    <w:rsid w:val="00331989"/>
    <w:rsid w:val="00332044"/>
    <w:rsid w:val="00332251"/>
    <w:rsid w:val="00333118"/>
    <w:rsid w:val="00333D29"/>
    <w:rsid w:val="003348E1"/>
    <w:rsid w:val="00335DEF"/>
    <w:rsid w:val="003400FB"/>
    <w:rsid w:val="0034174F"/>
    <w:rsid w:val="0034177D"/>
    <w:rsid w:val="00341B72"/>
    <w:rsid w:val="00342221"/>
    <w:rsid w:val="003430DB"/>
    <w:rsid w:val="00343672"/>
    <w:rsid w:val="003438AB"/>
    <w:rsid w:val="0034412E"/>
    <w:rsid w:val="003446C6"/>
    <w:rsid w:val="00344FCC"/>
    <w:rsid w:val="00345127"/>
    <w:rsid w:val="00346EFD"/>
    <w:rsid w:val="00347042"/>
    <w:rsid w:val="00347A41"/>
    <w:rsid w:val="003507E1"/>
    <w:rsid w:val="003515CC"/>
    <w:rsid w:val="00351B11"/>
    <w:rsid w:val="0035260E"/>
    <w:rsid w:val="00353771"/>
    <w:rsid w:val="00354B9D"/>
    <w:rsid w:val="00357013"/>
    <w:rsid w:val="00357BC3"/>
    <w:rsid w:val="00360A25"/>
    <w:rsid w:val="003619D4"/>
    <w:rsid w:val="00362180"/>
    <w:rsid w:val="00362233"/>
    <w:rsid w:val="00362D2F"/>
    <w:rsid w:val="00363529"/>
    <w:rsid w:val="003635FF"/>
    <w:rsid w:val="00363775"/>
    <w:rsid w:val="00364139"/>
    <w:rsid w:val="00366C05"/>
    <w:rsid w:val="003672B9"/>
    <w:rsid w:val="003675CF"/>
    <w:rsid w:val="00367971"/>
    <w:rsid w:val="00367F78"/>
    <w:rsid w:val="00367FE0"/>
    <w:rsid w:val="00370291"/>
    <w:rsid w:val="0037092E"/>
    <w:rsid w:val="00371333"/>
    <w:rsid w:val="003723A6"/>
    <w:rsid w:val="003729C9"/>
    <w:rsid w:val="00372C1A"/>
    <w:rsid w:val="00372C3C"/>
    <w:rsid w:val="003735B9"/>
    <w:rsid w:val="003736D4"/>
    <w:rsid w:val="003739B9"/>
    <w:rsid w:val="00374104"/>
    <w:rsid w:val="00375A8A"/>
    <w:rsid w:val="00375D2D"/>
    <w:rsid w:val="003765EB"/>
    <w:rsid w:val="0037727A"/>
    <w:rsid w:val="0037755A"/>
    <w:rsid w:val="00377A28"/>
    <w:rsid w:val="00377EBA"/>
    <w:rsid w:val="00380A02"/>
    <w:rsid w:val="003812A7"/>
    <w:rsid w:val="0038172C"/>
    <w:rsid w:val="00381E2D"/>
    <w:rsid w:val="00381FAD"/>
    <w:rsid w:val="0038486A"/>
    <w:rsid w:val="003848BF"/>
    <w:rsid w:val="003852B6"/>
    <w:rsid w:val="003856CF"/>
    <w:rsid w:val="003862FF"/>
    <w:rsid w:val="00386629"/>
    <w:rsid w:val="003870B0"/>
    <w:rsid w:val="0038710C"/>
    <w:rsid w:val="003876EB"/>
    <w:rsid w:val="0038797D"/>
    <w:rsid w:val="00387C95"/>
    <w:rsid w:val="003919CE"/>
    <w:rsid w:val="00392940"/>
    <w:rsid w:val="003933A1"/>
    <w:rsid w:val="00393991"/>
    <w:rsid w:val="00393A11"/>
    <w:rsid w:val="00393A4C"/>
    <w:rsid w:val="00393EF7"/>
    <w:rsid w:val="003948F3"/>
    <w:rsid w:val="0039495D"/>
    <w:rsid w:val="00394DE9"/>
    <w:rsid w:val="003956B2"/>
    <w:rsid w:val="00395E78"/>
    <w:rsid w:val="00395FF6"/>
    <w:rsid w:val="003963A3"/>
    <w:rsid w:val="0039652F"/>
    <w:rsid w:val="00396A60"/>
    <w:rsid w:val="0039750E"/>
    <w:rsid w:val="00397B3A"/>
    <w:rsid w:val="00397B5B"/>
    <w:rsid w:val="003A01F4"/>
    <w:rsid w:val="003A0520"/>
    <w:rsid w:val="003A05D3"/>
    <w:rsid w:val="003A0F96"/>
    <w:rsid w:val="003A1779"/>
    <w:rsid w:val="003A1E9E"/>
    <w:rsid w:val="003A293E"/>
    <w:rsid w:val="003A29FC"/>
    <w:rsid w:val="003A2EC9"/>
    <w:rsid w:val="003A35A4"/>
    <w:rsid w:val="003A3D80"/>
    <w:rsid w:val="003A42C8"/>
    <w:rsid w:val="003A4EA7"/>
    <w:rsid w:val="003A5D2A"/>
    <w:rsid w:val="003A6591"/>
    <w:rsid w:val="003A7789"/>
    <w:rsid w:val="003A7DDD"/>
    <w:rsid w:val="003B0BC8"/>
    <w:rsid w:val="003B27A4"/>
    <w:rsid w:val="003B394F"/>
    <w:rsid w:val="003B4132"/>
    <w:rsid w:val="003B46D5"/>
    <w:rsid w:val="003B6F03"/>
    <w:rsid w:val="003B783F"/>
    <w:rsid w:val="003B7D0E"/>
    <w:rsid w:val="003C056B"/>
    <w:rsid w:val="003C0C00"/>
    <w:rsid w:val="003C0D57"/>
    <w:rsid w:val="003C1835"/>
    <w:rsid w:val="003C1F94"/>
    <w:rsid w:val="003C209B"/>
    <w:rsid w:val="003C3985"/>
    <w:rsid w:val="003C42FB"/>
    <w:rsid w:val="003C501C"/>
    <w:rsid w:val="003C51D2"/>
    <w:rsid w:val="003C5B26"/>
    <w:rsid w:val="003C6047"/>
    <w:rsid w:val="003C631E"/>
    <w:rsid w:val="003C6612"/>
    <w:rsid w:val="003C7221"/>
    <w:rsid w:val="003C7A9C"/>
    <w:rsid w:val="003C7ED9"/>
    <w:rsid w:val="003D07E3"/>
    <w:rsid w:val="003D205F"/>
    <w:rsid w:val="003D296F"/>
    <w:rsid w:val="003D2F95"/>
    <w:rsid w:val="003D3A03"/>
    <w:rsid w:val="003D4673"/>
    <w:rsid w:val="003D5004"/>
    <w:rsid w:val="003D6277"/>
    <w:rsid w:val="003D6669"/>
    <w:rsid w:val="003D672B"/>
    <w:rsid w:val="003D6842"/>
    <w:rsid w:val="003D69A2"/>
    <w:rsid w:val="003D6F81"/>
    <w:rsid w:val="003D72DD"/>
    <w:rsid w:val="003D780C"/>
    <w:rsid w:val="003D7880"/>
    <w:rsid w:val="003D78A9"/>
    <w:rsid w:val="003D7EA4"/>
    <w:rsid w:val="003E14EA"/>
    <w:rsid w:val="003E32B0"/>
    <w:rsid w:val="003E347D"/>
    <w:rsid w:val="003E35D2"/>
    <w:rsid w:val="003E3B8B"/>
    <w:rsid w:val="003E4967"/>
    <w:rsid w:val="003E4C0C"/>
    <w:rsid w:val="003E4F02"/>
    <w:rsid w:val="003E58A9"/>
    <w:rsid w:val="003E5DDD"/>
    <w:rsid w:val="003E601D"/>
    <w:rsid w:val="003E60FE"/>
    <w:rsid w:val="003E627E"/>
    <w:rsid w:val="003E7BFE"/>
    <w:rsid w:val="003E7F8C"/>
    <w:rsid w:val="003F0137"/>
    <w:rsid w:val="003F0260"/>
    <w:rsid w:val="003F14C3"/>
    <w:rsid w:val="003F1890"/>
    <w:rsid w:val="003F1BF9"/>
    <w:rsid w:val="003F1E8F"/>
    <w:rsid w:val="003F215C"/>
    <w:rsid w:val="003F2429"/>
    <w:rsid w:val="003F274A"/>
    <w:rsid w:val="003F2A8D"/>
    <w:rsid w:val="003F38DF"/>
    <w:rsid w:val="003F448B"/>
    <w:rsid w:val="003F4E9C"/>
    <w:rsid w:val="003F5576"/>
    <w:rsid w:val="003F57EB"/>
    <w:rsid w:val="003F5C9D"/>
    <w:rsid w:val="003F5E4B"/>
    <w:rsid w:val="003F670C"/>
    <w:rsid w:val="003F7419"/>
    <w:rsid w:val="003F7B26"/>
    <w:rsid w:val="003F7FCE"/>
    <w:rsid w:val="00400050"/>
    <w:rsid w:val="004001E5"/>
    <w:rsid w:val="00400938"/>
    <w:rsid w:val="00400B6C"/>
    <w:rsid w:val="00401FAA"/>
    <w:rsid w:val="00401FFF"/>
    <w:rsid w:val="0040290B"/>
    <w:rsid w:val="00403EE3"/>
    <w:rsid w:val="00404055"/>
    <w:rsid w:val="00404C54"/>
    <w:rsid w:val="0040623F"/>
    <w:rsid w:val="00406484"/>
    <w:rsid w:val="0040673C"/>
    <w:rsid w:val="00406B06"/>
    <w:rsid w:val="004115DC"/>
    <w:rsid w:val="00411EBC"/>
    <w:rsid w:val="0041259A"/>
    <w:rsid w:val="00412ECE"/>
    <w:rsid w:val="00413279"/>
    <w:rsid w:val="004138AD"/>
    <w:rsid w:val="004144B8"/>
    <w:rsid w:val="004144CF"/>
    <w:rsid w:val="00414533"/>
    <w:rsid w:val="00415879"/>
    <w:rsid w:val="00415BF3"/>
    <w:rsid w:val="004163A3"/>
    <w:rsid w:val="00416CAE"/>
    <w:rsid w:val="00420318"/>
    <w:rsid w:val="004203A7"/>
    <w:rsid w:val="00420599"/>
    <w:rsid w:val="00420EC5"/>
    <w:rsid w:val="004211C6"/>
    <w:rsid w:val="00421B6B"/>
    <w:rsid w:val="00422113"/>
    <w:rsid w:val="00422F69"/>
    <w:rsid w:val="00423789"/>
    <w:rsid w:val="00424E0C"/>
    <w:rsid w:val="004255A5"/>
    <w:rsid w:val="0042581E"/>
    <w:rsid w:val="00425E6F"/>
    <w:rsid w:val="004262B7"/>
    <w:rsid w:val="0042651A"/>
    <w:rsid w:val="0042660E"/>
    <w:rsid w:val="004277B7"/>
    <w:rsid w:val="00427962"/>
    <w:rsid w:val="004311B3"/>
    <w:rsid w:val="004313D2"/>
    <w:rsid w:val="00431698"/>
    <w:rsid w:val="00431799"/>
    <w:rsid w:val="00431C86"/>
    <w:rsid w:val="00432804"/>
    <w:rsid w:val="00433190"/>
    <w:rsid w:val="00433745"/>
    <w:rsid w:val="00433EDD"/>
    <w:rsid w:val="004343A7"/>
    <w:rsid w:val="00434451"/>
    <w:rsid w:val="0043467E"/>
    <w:rsid w:val="004348DA"/>
    <w:rsid w:val="00434B3D"/>
    <w:rsid w:val="00435C95"/>
    <w:rsid w:val="00436D76"/>
    <w:rsid w:val="00437351"/>
    <w:rsid w:val="004376D3"/>
    <w:rsid w:val="004422FD"/>
    <w:rsid w:val="00442374"/>
    <w:rsid w:val="00442DE3"/>
    <w:rsid w:val="00444316"/>
    <w:rsid w:val="0044438F"/>
    <w:rsid w:val="00444408"/>
    <w:rsid w:val="00444660"/>
    <w:rsid w:val="004447CF"/>
    <w:rsid w:val="00444AE7"/>
    <w:rsid w:val="00444BF7"/>
    <w:rsid w:val="00444EBB"/>
    <w:rsid w:val="00445B43"/>
    <w:rsid w:val="00445FCF"/>
    <w:rsid w:val="0044699F"/>
    <w:rsid w:val="0044733A"/>
    <w:rsid w:val="004474F5"/>
    <w:rsid w:val="00450429"/>
    <w:rsid w:val="00450513"/>
    <w:rsid w:val="004513C4"/>
    <w:rsid w:val="00451DEB"/>
    <w:rsid w:val="00452349"/>
    <w:rsid w:val="004538BE"/>
    <w:rsid w:val="004555C2"/>
    <w:rsid w:val="00456BFE"/>
    <w:rsid w:val="00457120"/>
    <w:rsid w:val="00457C10"/>
    <w:rsid w:val="00457D08"/>
    <w:rsid w:val="00461223"/>
    <w:rsid w:val="0046197F"/>
    <w:rsid w:val="00461A2C"/>
    <w:rsid w:val="00461E52"/>
    <w:rsid w:val="004628DA"/>
    <w:rsid w:val="00463246"/>
    <w:rsid w:val="00463646"/>
    <w:rsid w:val="00463AA3"/>
    <w:rsid w:val="0046487D"/>
    <w:rsid w:val="00464B4A"/>
    <w:rsid w:val="00464F53"/>
    <w:rsid w:val="00465B96"/>
    <w:rsid w:val="00465C8B"/>
    <w:rsid w:val="004661EA"/>
    <w:rsid w:val="00467D5E"/>
    <w:rsid w:val="00470B2E"/>
    <w:rsid w:val="00471147"/>
    <w:rsid w:val="00471705"/>
    <w:rsid w:val="00471CE6"/>
    <w:rsid w:val="0047296B"/>
    <w:rsid w:val="0047369F"/>
    <w:rsid w:val="00473858"/>
    <w:rsid w:val="00473A82"/>
    <w:rsid w:val="00473B1A"/>
    <w:rsid w:val="00473EEA"/>
    <w:rsid w:val="004742EB"/>
    <w:rsid w:val="004744E8"/>
    <w:rsid w:val="00474990"/>
    <w:rsid w:val="00474D9B"/>
    <w:rsid w:val="00474EF8"/>
    <w:rsid w:val="00475214"/>
    <w:rsid w:val="00475EFC"/>
    <w:rsid w:val="00476317"/>
    <w:rsid w:val="00476BAF"/>
    <w:rsid w:val="00477934"/>
    <w:rsid w:val="0048121E"/>
    <w:rsid w:val="0048127D"/>
    <w:rsid w:val="0048160C"/>
    <w:rsid w:val="00481A29"/>
    <w:rsid w:val="004820E3"/>
    <w:rsid w:val="00482B79"/>
    <w:rsid w:val="00482FDA"/>
    <w:rsid w:val="00483F8B"/>
    <w:rsid w:val="00485DBB"/>
    <w:rsid w:val="00485EC4"/>
    <w:rsid w:val="00486B67"/>
    <w:rsid w:val="00486ED9"/>
    <w:rsid w:val="00486F73"/>
    <w:rsid w:val="004871E8"/>
    <w:rsid w:val="00487AA2"/>
    <w:rsid w:val="00492A07"/>
    <w:rsid w:val="00492A50"/>
    <w:rsid w:val="00492EA6"/>
    <w:rsid w:val="00493152"/>
    <w:rsid w:val="004937BA"/>
    <w:rsid w:val="004937F1"/>
    <w:rsid w:val="00493939"/>
    <w:rsid w:val="0049410A"/>
    <w:rsid w:val="00494155"/>
    <w:rsid w:val="0049418C"/>
    <w:rsid w:val="004944E7"/>
    <w:rsid w:val="00494F73"/>
    <w:rsid w:val="00495AC0"/>
    <w:rsid w:val="00495B78"/>
    <w:rsid w:val="004964D1"/>
    <w:rsid w:val="00496CDC"/>
    <w:rsid w:val="004975BD"/>
    <w:rsid w:val="0049761D"/>
    <w:rsid w:val="004976ED"/>
    <w:rsid w:val="00497A23"/>
    <w:rsid w:val="00497F01"/>
    <w:rsid w:val="004A1EBF"/>
    <w:rsid w:val="004A29B0"/>
    <w:rsid w:val="004A2A57"/>
    <w:rsid w:val="004A2D16"/>
    <w:rsid w:val="004A39FA"/>
    <w:rsid w:val="004A4F69"/>
    <w:rsid w:val="004A5882"/>
    <w:rsid w:val="004A5E8F"/>
    <w:rsid w:val="004A6180"/>
    <w:rsid w:val="004A6430"/>
    <w:rsid w:val="004B00B3"/>
    <w:rsid w:val="004B1BC8"/>
    <w:rsid w:val="004B1F48"/>
    <w:rsid w:val="004B23F2"/>
    <w:rsid w:val="004B2B58"/>
    <w:rsid w:val="004B2D41"/>
    <w:rsid w:val="004B3073"/>
    <w:rsid w:val="004B42BE"/>
    <w:rsid w:val="004B57C9"/>
    <w:rsid w:val="004B637A"/>
    <w:rsid w:val="004B641D"/>
    <w:rsid w:val="004B6A28"/>
    <w:rsid w:val="004B6D6D"/>
    <w:rsid w:val="004B712F"/>
    <w:rsid w:val="004B759A"/>
    <w:rsid w:val="004C1AFA"/>
    <w:rsid w:val="004C1F8D"/>
    <w:rsid w:val="004C2195"/>
    <w:rsid w:val="004C23F7"/>
    <w:rsid w:val="004C32C1"/>
    <w:rsid w:val="004C3C6B"/>
    <w:rsid w:val="004C4619"/>
    <w:rsid w:val="004C4D58"/>
    <w:rsid w:val="004C5330"/>
    <w:rsid w:val="004C7532"/>
    <w:rsid w:val="004C7861"/>
    <w:rsid w:val="004C7CCB"/>
    <w:rsid w:val="004D0C37"/>
    <w:rsid w:val="004D15E2"/>
    <w:rsid w:val="004D2A03"/>
    <w:rsid w:val="004D3880"/>
    <w:rsid w:val="004D3B1D"/>
    <w:rsid w:val="004D3B91"/>
    <w:rsid w:val="004D3F61"/>
    <w:rsid w:val="004D4520"/>
    <w:rsid w:val="004D4AE8"/>
    <w:rsid w:val="004D533E"/>
    <w:rsid w:val="004D5EAB"/>
    <w:rsid w:val="004D60C9"/>
    <w:rsid w:val="004D61EE"/>
    <w:rsid w:val="004D7B13"/>
    <w:rsid w:val="004D7C10"/>
    <w:rsid w:val="004D7E4D"/>
    <w:rsid w:val="004E0BEB"/>
    <w:rsid w:val="004E0E4F"/>
    <w:rsid w:val="004E100F"/>
    <w:rsid w:val="004E3128"/>
    <w:rsid w:val="004E3963"/>
    <w:rsid w:val="004E4280"/>
    <w:rsid w:val="004E4C7F"/>
    <w:rsid w:val="004E60ED"/>
    <w:rsid w:val="004E67F6"/>
    <w:rsid w:val="004E69B4"/>
    <w:rsid w:val="004E6A64"/>
    <w:rsid w:val="004E7686"/>
    <w:rsid w:val="004E7E6D"/>
    <w:rsid w:val="004F03F5"/>
    <w:rsid w:val="004F0BA2"/>
    <w:rsid w:val="004F2878"/>
    <w:rsid w:val="004F44B8"/>
    <w:rsid w:val="004F4C95"/>
    <w:rsid w:val="004F4CDA"/>
    <w:rsid w:val="004F4EBB"/>
    <w:rsid w:val="004F5F9D"/>
    <w:rsid w:val="004F6AB1"/>
    <w:rsid w:val="004F78A8"/>
    <w:rsid w:val="00500B95"/>
    <w:rsid w:val="00501FA6"/>
    <w:rsid w:val="0050284A"/>
    <w:rsid w:val="00502974"/>
    <w:rsid w:val="00502EC6"/>
    <w:rsid w:val="00502FF3"/>
    <w:rsid w:val="0050333B"/>
    <w:rsid w:val="005039F7"/>
    <w:rsid w:val="00504024"/>
    <w:rsid w:val="0050431D"/>
    <w:rsid w:val="0050453A"/>
    <w:rsid w:val="00504B93"/>
    <w:rsid w:val="00504D12"/>
    <w:rsid w:val="00504F12"/>
    <w:rsid w:val="005063AA"/>
    <w:rsid w:val="005066CA"/>
    <w:rsid w:val="00507251"/>
    <w:rsid w:val="005073E8"/>
    <w:rsid w:val="00507613"/>
    <w:rsid w:val="00507909"/>
    <w:rsid w:val="00510DA3"/>
    <w:rsid w:val="005111F8"/>
    <w:rsid w:val="0051170C"/>
    <w:rsid w:val="00511732"/>
    <w:rsid w:val="00512988"/>
    <w:rsid w:val="00512A64"/>
    <w:rsid w:val="005133A9"/>
    <w:rsid w:val="00514197"/>
    <w:rsid w:val="00514C2A"/>
    <w:rsid w:val="0051518F"/>
    <w:rsid w:val="00515463"/>
    <w:rsid w:val="0051570F"/>
    <w:rsid w:val="00515876"/>
    <w:rsid w:val="005159EF"/>
    <w:rsid w:val="00515C93"/>
    <w:rsid w:val="00515FE1"/>
    <w:rsid w:val="00516293"/>
    <w:rsid w:val="0051785D"/>
    <w:rsid w:val="00517D73"/>
    <w:rsid w:val="00520D20"/>
    <w:rsid w:val="00520FA2"/>
    <w:rsid w:val="00521022"/>
    <w:rsid w:val="0052209C"/>
    <w:rsid w:val="005228B3"/>
    <w:rsid w:val="00524C3B"/>
    <w:rsid w:val="00524D4C"/>
    <w:rsid w:val="00524D74"/>
    <w:rsid w:val="0052581E"/>
    <w:rsid w:val="00526160"/>
    <w:rsid w:val="005265C5"/>
    <w:rsid w:val="005270B9"/>
    <w:rsid w:val="005276B9"/>
    <w:rsid w:val="00527A61"/>
    <w:rsid w:val="00527C0B"/>
    <w:rsid w:val="00530508"/>
    <w:rsid w:val="00531316"/>
    <w:rsid w:val="0053165B"/>
    <w:rsid w:val="00531AAE"/>
    <w:rsid w:val="0053361A"/>
    <w:rsid w:val="0053442B"/>
    <w:rsid w:val="005362DE"/>
    <w:rsid w:val="00537DE2"/>
    <w:rsid w:val="0054002D"/>
    <w:rsid w:val="005407C3"/>
    <w:rsid w:val="00540D67"/>
    <w:rsid w:val="00541159"/>
    <w:rsid w:val="005414A5"/>
    <w:rsid w:val="00541E57"/>
    <w:rsid w:val="00542129"/>
    <w:rsid w:val="00542444"/>
    <w:rsid w:val="005426C8"/>
    <w:rsid w:val="005428DB"/>
    <w:rsid w:val="00542FF5"/>
    <w:rsid w:val="00543110"/>
    <w:rsid w:val="00543567"/>
    <w:rsid w:val="005435DB"/>
    <w:rsid w:val="00543B12"/>
    <w:rsid w:val="00543D69"/>
    <w:rsid w:val="005441DB"/>
    <w:rsid w:val="00544265"/>
    <w:rsid w:val="00545773"/>
    <w:rsid w:val="005471AE"/>
    <w:rsid w:val="00550C70"/>
    <w:rsid w:val="00551A5B"/>
    <w:rsid w:val="005527FB"/>
    <w:rsid w:val="00552AAA"/>
    <w:rsid w:val="00552B82"/>
    <w:rsid w:val="00553C2A"/>
    <w:rsid w:val="00553E5E"/>
    <w:rsid w:val="005541CF"/>
    <w:rsid w:val="00554305"/>
    <w:rsid w:val="0055481E"/>
    <w:rsid w:val="00554FD9"/>
    <w:rsid w:val="005554AA"/>
    <w:rsid w:val="00555537"/>
    <w:rsid w:val="00556BE1"/>
    <w:rsid w:val="005572D0"/>
    <w:rsid w:val="00560226"/>
    <w:rsid w:val="00560E01"/>
    <w:rsid w:val="00561F59"/>
    <w:rsid w:val="00562117"/>
    <w:rsid w:val="00562CBE"/>
    <w:rsid w:val="00563CE1"/>
    <w:rsid w:val="00563D41"/>
    <w:rsid w:val="005641F3"/>
    <w:rsid w:val="00564BA3"/>
    <w:rsid w:val="00564E91"/>
    <w:rsid w:val="00565CED"/>
    <w:rsid w:val="00570511"/>
    <w:rsid w:val="005726BA"/>
    <w:rsid w:val="00574379"/>
    <w:rsid w:val="0057440C"/>
    <w:rsid w:val="0057469B"/>
    <w:rsid w:val="0057501A"/>
    <w:rsid w:val="0057652E"/>
    <w:rsid w:val="0058004C"/>
    <w:rsid w:val="0058077A"/>
    <w:rsid w:val="005814E4"/>
    <w:rsid w:val="00581D9E"/>
    <w:rsid w:val="00581DC2"/>
    <w:rsid w:val="00582157"/>
    <w:rsid w:val="005828DE"/>
    <w:rsid w:val="00582981"/>
    <w:rsid w:val="00582ACA"/>
    <w:rsid w:val="0058307B"/>
    <w:rsid w:val="00583CDD"/>
    <w:rsid w:val="00584F7F"/>
    <w:rsid w:val="00586D5B"/>
    <w:rsid w:val="00587EFF"/>
    <w:rsid w:val="0059004E"/>
    <w:rsid w:val="005900C9"/>
    <w:rsid w:val="005902BA"/>
    <w:rsid w:val="00590756"/>
    <w:rsid w:val="00594224"/>
    <w:rsid w:val="005949B1"/>
    <w:rsid w:val="00595DB8"/>
    <w:rsid w:val="0059615A"/>
    <w:rsid w:val="00596219"/>
    <w:rsid w:val="00597FCD"/>
    <w:rsid w:val="005A015D"/>
    <w:rsid w:val="005A043E"/>
    <w:rsid w:val="005A09D3"/>
    <w:rsid w:val="005A0AB1"/>
    <w:rsid w:val="005A1009"/>
    <w:rsid w:val="005A12C0"/>
    <w:rsid w:val="005A1B0D"/>
    <w:rsid w:val="005A1C38"/>
    <w:rsid w:val="005A2964"/>
    <w:rsid w:val="005A2B07"/>
    <w:rsid w:val="005A2C50"/>
    <w:rsid w:val="005A304E"/>
    <w:rsid w:val="005A3212"/>
    <w:rsid w:val="005A38E8"/>
    <w:rsid w:val="005A437C"/>
    <w:rsid w:val="005A457C"/>
    <w:rsid w:val="005A621E"/>
    <w:rsid w:val="005A69E5"/>
    <w:rsid w:val="005A6DA3"/>
    <w:rsid w:val="005B0159"/>
    <w:rsid w:val="005B01E6"/>
    <w:rsid w:val="005B0E6B"/>
    <w:rsid w:val="005B1412"/>
    <w:rsid w:val="005B16A4"/>
    <w:rsid w:val="005B1884"/>
    <w:rsid w:val="005B18EC"/>
    <w:rsid w:val="005B2B91"/>
    <w:rsid w:val="005B2BAF"/>
    <w:rsid w:val="005B2DD1"/>
    <w:rsid w:val="005B348E"/>
    <w:rsid w:val="005B46CA"/>
    <w:rsid w:val="005B58B3"/>
    <w:rsid w:val="005B5AC2"/>
    <w:rsid w:val="005B5EF6"/>
    <w:rsid w:val="005B61C1"/>
    <w:rsid w:val="005B62D1"/>
    <w:rsid w:val="005B6466"/>
    <w:rsid w:val="005B653C"/>
    <w:rsid w:val="005B76E4"/>
    <w:rsid w:val="005B791F"/>
    <w:rsid w:val="005C09B0"/>
    <w:rsid w:val="005C0F72"/>
    <w:rsid w:val="005C13CE"/>
    <w:rsid w:val="005C17CD"/>
    <w:rsid w:val="005C1D4D"/>
    <w:rsid w:val="005C214C"/>
    <w:rsid w:val="005C251A"/>
    <w:rsid w:val="005C27AA"/>
    <w:rsid w:val="005C31F2"/>
    <w:rsid w:val="005C363B"/>
    <w:rsid w:val="005C3AE3"/>
    <w:rsid w:val="005C5748"/>
    <w:rsid w:val="005C57CD"/>
    <w:rsid w:val="005C646E"/>
    <w:rsid w:val="005C760A"/>
    <w:rsid w:val="005D00C8"/>
    <w:rsid w:val="005D020A"/>
    <w:rsid w:val="005D0CF1"/>
    <w:rsid w:val="005D10E3"/>
    <w:rsid w:val="005D1350"/>
    <w:rsid w:val="005D1C37"/>
    <w:rsid w:val="005D1CF5"/>
    <w:rsid w:val="005D1F99"/>
    <w:rsid w:val="005D2451"/>
    <w:rsid w:val="005D399C"/>
    <w:rsid w:val="005D3A2D"/>
    <w:rsid w:val="005D4AB6"/>
    <w:rsid w:val="005D50A7"/>
    <w:rsid w:val="005D55D0"/>
    <w:rsid w:val="005D5707"/>
    <w:rsid w:val="005D5B98"/>
    <w:rsid w:val="005D5C7F"/>
    <w:rsid w:val="005D6764"/>
    <w:rsid w:val="005D695A"/>
    <w:rsid w:val="005D783B"/>
    <w:rsid w:val="005D7EE4"/>
    <w:rsid w:val="005E0017"/>
    <w:rsid w:val="005E08A7"/>
    <w:rsid w:val="005E08CF"/>
    <w:rsid w:val="005E1471"/>
    <w:rsid w:val="005E1500"/>
    <w:rsid w:val="005E1CD4"/>
    <w:rsid w:val="005E20AC"/>
    <w:rsid w:val="005E2201"/>
    <w:rsid w:val="005E2B8E"/>
    <w:rsid w:val="005E2CE0"/>
    <w:rsid w:val="005E2EF4"/>
    <w:rsid w:val="005E328C"/>
    <w:rsid w:val="005E4682"/>
    <w:rsid w:val="005E47E3"/>
    <w:rsid w:val="005E4984"/>
    <w:rsid w:val="005E5483"/>
    <w:rsid w:val="005E5F7E"/>
    <w:rsid w:val="005E60EE"/>
    <w:rsid w:val="005E7AB2"/>
    <w:rsid w:val="005E7CC1"/>
    <w:rsid w:val="005E7E47"/>
    <w:rsid w:val="005E7F2C"/>
    <w:rsid w:val="005F048F"/>
    <w:rsid w:val="005F0602"/>
    <w:rsid w:val="005F14C2"/>
    <w:rsid w:val="005F1F79"/>
    <w:rsid w:val="005F3094"/>
    <w:rsid w:val="005F373A"/>
    <w:rsid w:val="005F3D30"/>
    <w:rsid w:val="005F41BB"/>
    <w:rsid w:val="005F4C06"/>
    <w:rsid w:val="005F649F"/>
    <w:rsid w:val="005F6D2F"/>
    <w:rsid w:val="005F72BC"/>
    <w:rsid w:val="005F7548"/>
    <w:rsid w:val="006003C4"/>
    <w:rsid w:val="00601674"/>
    <w:rsid w:val="006019D6"/>
    <w:rsid w:val="00602CF9"/>
    <w:rsid w:val="0060316D"/>
    <w:rsid w:val="006032E4"/>
    <w:rsid w:val="00603AC6"/>
    <w:rsid w:val="00604B9C"/>
    <w:rsid w:val="00604BAD"/>
    <w:rsid w:val="00604E5D"/>
    <w:rsid w:val="00605551"/>
    <w:rsid w:val="00605A6B"/>
    <w:rsid w:val="00605B8C"/>
    <w:rsid w:val="006064CB"/>
    <w:rsid w:val="00606AC8"/>
    <w:rsid w:val="0060723A"/>
    <w:rsid w:val="006072E7"/>
    <w:rsid w:val="00607AE9"/>
    <w:rsid w:val="00610569"/>
    <w:rsid w:val="00610598"/>
    <w:rsid w:val="00610C3D"/>
    <w:rsid w:val="00611145"/>
    <w:rsid w:val="006113C4"/>
    <w:rsid w:val="00611A7F"/>
    <w:rsid w:val="0061219F"/>
    <w:rsid w:val="00612356"/>
    <w:rsid w:val="0061303C"/>
    <w:rsid w:val="00613748"/>
    <w:rsid w:val="0061379A"/>
    <w:rsid w:val="00614C68"/>
    <w:rsid w:val="00614D82"/>
    <w:rsid w:val="00615385"/>
    <w:rsid w:val="0061551F"/>
    <w:rsid w:val="00615E8A"/>
    <w:rsid w:val="006165AE"/>
    <w:rsid w:val="006177E6"/>
    <w:rsid w:val="00617BE4"/>
    <w:rsid w:val="00617F6E"/>
    <w:rsid w:val="00620075"/>
    <w:rsid w:val="00620915"/>
    <w:rsid w:val="0062129D"/>
    <w:rsid w:val="006219A6"/>
    <w:rsid w:val="00622C93"/>
    <w:rsid w:val="00622D0B"/>
    <w:rsid w:val="00622F0C"/>
    <w:rsid w:val="00623045"/>
    <w:rsid w:val="00623CE4"/>
    <w:rsid w:val="00624C8B"/>
    <w:rsid w:val="00625EA2"/>
    <w:rsid w:val="00626660"/>
    <w:rsid w:val="006266B3"/>
    <w:rsid w:val="00626922"/>
    <w:rsid w:val="0062698F"/>
    <w:rsid w:val="00626C4E"/>
    <w:rsid w:val="00627721"/>
    <w:rsid w:val="0062777F"/>
    <w:rsid w:val="00627B80"/>
    <w:rsid w:val="006302CC"/>
    <w:rsid w:val="00631303"/>
    <w:rsid w:val="0063151A"/>
    <w:rsid w:val="0063170D"/>
    <w:rsid w:val="006328A2"/>
    <w:rsid w:val="0063366C"/>
    <w:rsid w:val="0063429F"/>
    <w:rsid w:val="0063446B"/>
    <w:rsid w:val="006349F2"/>
    <w:rsid w:val="006350EB"/>
    <w:rsid w:val="0063518C"/>
    <w:rsid w:val="00635A0D"/>
    <w:rsid w:val="00635A68"/>
    <w:rsid w:val="00635AEA"/>
    <w:rsid w:val="006363F3"/>
    <w:rsid w:val="00636940"/>
    <w:rsid w:val="00636A15"/>
    <w:rsid w:val="00636F3F"/>
    <w:rsid w:val="0063724A"/>
    <w:rsid w:val="00637404"/>
    <w:rsid w:val="006406FE"/>
    <w:rsid w:val="00640A09"/>
    <w:rsid w:val="00640ACF"/>
    <w:rsid w:val="00641002"/>
    <w:rsid w:val="006414A6"/>
    <w:rsid w:val="00641A45"/>
    <w:rsid w:val="00641EDA"/>
    <w:rsid w:val="00643095"/>
    <w:rsid w:val="0064376A"/>
    <w:rsid w:val="0064386D"/>
    <w:rsid w:val="00643BAE"/>
    <w:rsid w:val="00643C7A"/>
    <w:rsid w:val="00646F90"/>
    <w:rsid w:val="00647815"/>
    <w:rsid w:val="0064798A"/>
    <w:rsid w:val="00647B81"/>
    <w:rsid w:val="00647E18"/>
    <w:rsid w:val="0065070F"/>
    <w:rsid w:val="006516F5"/>
    <w:rsid w:val="00651974"/>
    <w:rsid w:val="006520B7"/>
    <w:rsid w:val="00652D83"/>
    <w:rsid w:val="00652E8F"/>
    <w:rsid w:val="00652FD2"/>
    <w:rsid w:val="006530ED"/>
    <w:rsid w:val="00653442"/>
    <w:rsid w:val="00653AF8"/>
    <w:rsid w:val="00653C95"/>
    <w:rsid w:val="00653D8A"/>
    <w:rsid w:val="0065431A"/>
    <w:rsid w:val="00654739"/>
    <w:rsid w:val="00655430"/>
    <w:rsid w:val="0065600C"/>
    <w:rsid w:val="006560AB"/>
    <w:rsid w:val="006564B7"/>
    <w:rsid w:val="00656F7C"/>
    <w:rsid w:val="0066007D"/>
    <w:rsid w:val="00660975"/>
    <w:rsid w:val="00661095"/>
    <w:rsid w:val="00661DC3"/>
    <w:rsid w:val="00663E1B"/>
    <w:rsid w:val="00663E35"/>
    <w:rsid w:val="00664139"/>
    <w:rsid w:val="0066427A"/>
    <w:rsid w:val="00664487"/>
    <w:rsid w:val="00664C0C"/>
    <w:rsid w:val="00664CE0"/>
    <w:rsid w:val="00664DDB"/>
    <w:rsid w:val="0066530E"/>
    <w:rsid w:val="00665546"/>
    <w:rsid w:val="00665C90"/>
    <w:rsid w:val="00666DD4"/>
    <w:rsid w:val="00666E1C"/>
    <w:rsid w:val="006678F2"/>
    <w:rsid w:val="00670507"/>
    <w:rsid w:val="00670817"/>
    <w:rsid w:val="00672ED9"/>
    <w:rsid w:val="006738F4"/>
    <w:rsid w:val="00675FBA"/>
    <w:rsid w:val="00676538"/>
    <w:rsid w:val="006765BC"/>
    <w:rsid w:val="0067740B"/>
    <w:rsid w:val="006779A8"/>
    <w:rsid w:val="00680292"/>
    <w:rsid w:val="00680355"/>
    <w:rsid w:val="00680CF2"/>
    <w:rsid w:val="00680DD7"/>
    <w:rsid w:val="00681501"/>
    <w:rsid w:val="00681845"/>
    <w:rsid w:val="00683750"/>
    <w:rsid w:val="0068450B"/>
    <w:rsid w:val="00684C59"/>
    <w:rsid w:val="00684E29"/>
    <w:rsid w:val="00684E6E"/>
    <w:rsid w:val="006850F1"/>
    <w:rsid w:val="006855E8"/>
    <w:rsid w:val="00687021"/>
    <w:rsid w:val="006872A5"/>
    <w:rsid w:val="00687701"/>
    <w:rsid w:val="006877C2"/>
    <w:rsid w:val="006903B1"/>
    <w:rsid w:val="00690561"/>
    <w:rsid w:val="00691CAF"/>
    <w:rsid w:val="00692A83"/>
    <w:rsid w:val="0069391A"/>
    <w:rsid w:val="0069446C"/>
    <w:rsid w:val="006945B4"/>
    <w:rsid w:val="00695118"/>
    <w:rsid w:val="00695549"/>
    <w:rsid w:val="006958D2"/>
    <w:rsid w:val="00696F2E"/>
    <w:rsid w:val="00697013"/>
    <w:rsid w:val="006975C9"/>
    <w:rsid w:val="00697647"/>
    <w:rsid w:val="006979D0"/>
    <w:rsid w:val="00697F2D"/>
    <w:rsid w:val="00697F6E"/>
    <w:rsid w:val="006A008D"/>
    <w:rsid w:val="006A0470"/>
    <w:rsid w:val="006A0F26"/>
    <w:rsid w:val="006A1BE8"/>
    <w:rsid w:val="006A22F9"/>
    <w:rsid w:val="006A2BB6"/>
    <w:rsid w:val="006A2D31"/>
    <w:rsid w:val="006A36DC"/>
    <w:rsid w:val="006A3DFA"/>
    <w:rsid w:val="006A52E6"/>
    <w:rsid w:val="006A54D7"/>
    <w:rsid w:val="006A5B48"/>
    <w:rsid w:val="006A6FD1"/>
    <w:rsid w:val="006A70B0"/>
    <w:rsid w:val="006A75B4"/>
    <w:rsid w:val="006A77F2"/>
    <w:rsid w:val="006A7D4F"/>
    <w:rsid w:val="006B0259"/>
    <w:rsid w:val="006B02D0"/>
    <w:rsid w:val="006B04AB"/>
    <w:rsid w:val="006B0535"/>
    <w:rsid w:val="006B17DF"/>
    <w:rsid w:val="006B1A90"/>
    <w:rsid w:val="006B20F1"/>
    <w:rsid w:val="006B24DA"/>
    <w:rsid w:val="006B2BDB"/>
    <w:rsid w:val="006B3611"/>
    <w:rsid w:val="006B3822"/>
    <w:rsid w:val="006B4C36"/>
    <w:rsid w:val="006B66D8"/>
    <w:rsid w:val="006B690C"/>
    <w:rsid w:val="006B77FD"/>
    <w:rsid w:val="006B7C74"/>
    <w:rsid w:val="006C07FC"/>
    <w:rsid w:val="006C09DE"/>
    <w:rsid w:val="006C17F2"/>
    <w:rsid w:val="006C1C3E"/>
    <w:rsid w:val="006C2CB6"/>
    <w:rsid w:val="006C3B65"/>
    <w:rsid w:val="006C3F1E"/>
    <w:rsid w:val="006C5A3C"/>
    <w:rsid w:val="006C5CEE"/>
    <w:rsid w:val="006C62EE"/>
    <w:rsid w:val="006C68F5"/>
    <w:rsid w:val="006D002E"/>
    <w:rsid w:val="006D14DC"/>
    <w:rsid w:val="006D2C99"/>
    <w:rsid w:val="006D5A4A"/>
    <w:rsid w:val="006D5A57"/>
    <w:rsid w:val="006D67D4"/>
    <w:rsid w:val="006D6A6F"/>
    <w:rsid w:val="006D6E8A"/>
    <w:rsid w:val="006D71F6"/>
    <w:rsid w:val="006D76E7"/>
    <w:rsid w:val="006D7A52"/>
    <w:rsid w:val="006D7B6A"/>
    <w:rsid w:val="006E099B"/>
    <w:rsid w:val="006E1D90"/>
    <w:rsid w:val="006E1F4C"/>
    <w:rsid w:val="006E20B3"/>
    <w:rsid w:val="006E235F"/>
    <w:rsid w:val="006E307E"/>
    <w:rsid w:val="006E3AF8"/>
    <w:rsid w:val="006E415C"/>
    <w:rsid w:val="006E4491"/>
    <w:rsid w:val="006E45E9"/>
    <w:rsid w:val="006E4FDA"/>
    <w:rsid w:val="006E57A1"/>
    <w:rsid w:val="006E6087"/>
    <w:rsid w:val="006E60DB"/>
    <w:rsid w:val="006E7B24"/>
    <w:rsid w:val="006F0BBC"/>
    <w:rsid w:val="006F0BFD"/>
    <w:rsid w:val="006F312D"/>
    <w:rsid w:val="006F3A33"/>
    <w:rsid w:val="006F5E70"/>
    <w:rsid w:val="006F6917"/>
    <w:rsid w:val="006F6A9D"/>
    <w:rsid w:val="007004CE"/>
    <w:rsid w:val="007005B9"/>
    <w:rsid w:val="007016B0"/>
    <w:rsid w:val="007016B9"/>
    <w:rsid w:val="007018DF"/>
    <w:rsid w:val="00701D06"/>
    <w:rsid w:val="00702AA4"/>
    <w:rsid w:val="00702BDD"/>
    <w:rsid w:val="00703BE1"/>
    <w:rsid w:val="0070468B"/>
    <w:rsid w:val="007050CF"/>
    <w:rsid w:val="00705777"/>
    <w:rsid w:val="00705EF1"/>
    <w:rsid w:val="007063CF"/>
    <w:rsid w:val="00707344"/>
    <w:rsid w:val="00710EE5"/>
    <w:rsid w:val="00710F54"/>
    <w:rsid w:val="00711154"/>
    <w:rsid w:val="007115E1"/>
    <w:rsid w:val="00711975"/>
    <w:rsid w:val="00711D2E"/>
    <w:rsid w:val="00711DA4"/>
    <w:rsid w:val="00712181"/>
    <w:rsid w:val="00712215"/>
    <w:rsid w:val="00712D70"/>
    <w:rsid w:val="007138FC"/>
    <w:rsid w:val="00714498"/>
    <w:rsid w:val="007149E0"/>
    <w:rsid w:val="00714CA8"/>
    <w:rsid w:val="0071566D"/>
    <w:rsid w:val="007174AB"/>
    <w:rsid w:val="007203BD"/>
    <w:rsid w:val="00720CE1"/>
    <w:rsid w:val="0072174C"/>
    <w:rsid w:val="007224FE"/>
    <w:rsid w:val="007226CC"/>
    <w:rsid w:val="00722E83"/>
    <w:rsid w:val="007234A8"/>
    <w:rsid w:val="00723F70"/>
    <w:rsid w:val="00723F85"/>
    <w:rsid w:val="00725687"/>
    <w:rsid w:val="0072600B"/>
    <w:rsid w:val="00726809"/>
    <w:rsid w:val="00727D6D"/>
    <w:rsid w:val="00727F72"/>
    <w:rsid w:val="0073061B"/>
    <w:rsid w:val="00731EA0"/>
    <w:rsid w:val="00731F82"/>
    <w:rsid w:val="007332B0"/>
    <w:rsid w:val="00733B01"/>
    <w:rsid w:val="0073438E"/>
    <w:rsid w:val="00734D72"/>
    <w:rsid w:val="00734E7F"/>
    <w:rsid w:val="007352EE"/>
    <w:rsid w:val="00736BC9"/>
    <w:rsid w:val="0073785B"/>
    <w:rsid w:val="00737B73"/>
    <w:rsid w:val="00737ED7"/>
    <w:rsid w:val="00740B1C"/>
    <w:rsid w:val="00741615"/>
    <w:rsid w:val="00741727"/>
    <w:rsid w:val="00741E92"/>
    <w:rsid w:val="00742133"/>
    <w:rsid w:val="00742567"/>
    <w:rsid w:val="00742AF8"/>
    <w:rsid w:val="00742DEE"/>
    <w:rsid w:val="00742DF0"/>
    <w:rsid w:val="00743969"/>
    <w:rsid w:val="007441E3"/>
    <w:rsid w:val="007442D0"/>
    <w:rsid w:val="00744945"/>
    <w:rsid w:val="007452F3"/>
    <w:rsid w:val="00745730"/>
    <w:rsid w:val="00745A5D"/>
    <w:rsid w:val="007461A4"/>
    <w:rsid w:val="00747210"/>
    <w:rsid w:val="007476FB"/>
    <w:rsid w:val="007502A0"/>
    <w:rsid w:val="007505DC"/>
    <w:rsid w:val="00750DB9"/>
    <w:rsid w:val="007510BE"/>
    <w:rsid w:val="0075179B"/>
    <w:rsid w:val="00751C78"/>
    <w:rsid w:val="00751E6D"/>
    <w:rsid w:val="007522FC"/>
    <w:rsid w:val="00752732"/>
    <w:rsid w:val="00752FD1"/>
    <w:rsid w:val="007530BA"/>
    <w:rsid w:val="0075331B"/>
    <w:rsid w:val="00753884"/>
    <w:rsid w:val="0075402E"/>
    <w:rsid w:val="0075457E"/>
    <w:rsid w:val="0075462A"/>
    <w:rsid w:val="00754704"/>
    <w:rsid w:val="007549C9"/>
    <w:rsid w:val="00754C37"/>
    <w:rsid w:val="00755750"/>
    <w:rsid w:val="007559E6"/>
    <w:rsid w:val="00756574"/>
    <w:rsid w:val="00756785"/>
    <w:rsid w:val="007575BC"/>
    <w:rsid w:val="00757883"/>
    <w:rsid w:val="00757AB4"/>
    <w:rsid w:val="00757D5E"/>
    <w:rsid w:val="00757D8F"/>
    <w:rsid w:val="00760B88"/>
    <w:rsid w:val="00761062"/>
    <w:rsid w:val="007623A6"/>
    <w:rsid w:val="00762D4D"/>
    <w:rsid w:val="0076310F"/>
    <w:rsid w:val="00763117"/>
    <w:rsid w:val="007634F3"/>
    <w:rsid w:val="00763D0A"/>
    <w:rsid w:val="00764AF2"/>
    <w:rsid w:val="00764E7A"/>
    <w:rsid w:val="00765010"/>
    <w:rsid w:val="0076561D"/>
    <w:rsid w:val="007671EE"/>
    <w:rsid w:val="0076722B"/>
    <w:rsid w:val="007673DD"/>
    <w:rsid w:val="0076762B"/>
    <w:rsid w:val="00767DD6"/>
    <w:rsid w:val="00770279"/>
    <w:rsid w:val="00771DC5"/>
    <w:rsid w:val="00771EE3"/>
    <w:rsid w:val="00772048"/>
    <w:rsid w:val="00772885"/>
    <w:rsid w:val="00772AC0"/>
    <w:rsid w:val="00773151"/>
    <w:rsid w:val="007731A3"/>
    <w:rsid w:val="00773304"/>
    <w:rsid w:val="007733AF"/>
    <w:rsid w:val="00773CDF"/>
    <w:rsid w:val="00774109"/>
    <w:rsid w:val="0077437E"/>
    <w:rsid w:val="007754E7"/>
    <w:rsid w:val="0077595C"/>
    <w:rsid w:val="007759E2"/>
    <w:rsid w:val="00776A03"/>
    <w:rsid w:val="00777F3E"/>
    <w:rsid w:val="007801AD"/>
    <w:rsid w:val="007803C9"/>
    <w:rsid w:val="007804A9"/>
    <w:rsid w:val="007808F5"/>
    <w:rsid w:val="00781752"/>
    <w:rsid w:val="00781BF1"/>
    <w:rsid w:val="00781E9D"/>
    <w:rsid w:val="007820D6"/>
    <w:rsid w:val="007823F4"/>
    <w:rsid w:val="00782F57"/>
    <w:rsid w:val="00783D6D"/>
    <w:rsid w:val="00783E4F"/>
    <w:rsid w:val="00784319"/>
    <w:rsid w:val="00784E77"/>
    <w:rsid w:val="007854FE"/>
    <w:rsid w:val="00785C85"/>
    <w:rsid w:val="00787513"/>
    <w:rsid w:val="00790542"/>
    <w:rsid w:val="00790DB1"/>
    <w:rsid w:val="00791815"/>
    <w:rsid w:val="00791873"/>
    <w:rsid w:val="007919C0"/>
    <w:rsid w:val="00791BDA"/>
    <w:rsid w:val="0079320F"/>
    <w:rsid w:val="007946FB"/>
    <w:rsid w:val="007948FD"/>
    <w:rsid w:val="00794CB9"/>
    <w:rsid w:val="00794EF8"/>
    <w:rsid w:val="00794F48"/>
    <w:rsid w:val="00795ADA"/>
    <w:rsid w:val="00795BCE"/>
    <w:rsid w:val="00796B30"/>
    <w:rsid w:val="007971C9"/>
    <w:rsid w:val="00797877"/>
    <w:rsid w:val="007A097E"/>
    <w:rsid w:val="007A0BB5"/>
    <w:rsid w:val="007A0ECD"/>
    <w:rsid w:val="007A15FD"/>
    <w:rsid w:val="007A1912"/>
    <w:rsid w:val="007A1B39"/>
    <w:rsid w:val="007A2205"/>
    <w:rsid w:val="007A2A24"/>
    <w:rsid w:val="007A2D93"/>
    <w:rsid w:val="007A2FDA"/>
    <w:rsid w:val="007A3E6A"/>
    <w:rsid w:val="007A3E9C"/>
    <w:rsid w:val="007A4319"/>
    <w:rsid w:val="007A4541"/>
    <w:rsid w:val="007A4CB0"/>
    <w:rsid w:val="007A5171"/>
    <w:rsid w:val="007A51D6"/>
    <w:rsid w:val="007A6E41"/>
    <w:rsid w:val="007A7D12"/>
    <w:rsid w:val="007B04FA"/>
    <w:rsid w:val="007B1066"/>
    <w:rsid w:val="007B1942"/>
    <w:rsid w:val="007B1ADD"/>
    <w:rsid w:val="007B3162"/>
    <w:rsid w:val="007B41BD"/>
    <w:rsid w:val="007B4534"/>
    <w:rsid w:val="007B4A90"/>
    <w:rsid w:val="007B509C"/>
    <w:rsid w:val="007B539A"/>
    <w:rsid w:val="007B62CE"/>
    <w:rsid w:val="007B6554"/>
    <w:rsid w:val="007B7258"/>
    <w:rsid w:val="007B76DF"/>
    <w:rsid w:val="007B7CEB"/>
    <w:rsid w:val="007C048E"/>
    <w:rsid w:val="007C0579"/>
    <w:rsid w:val="007C091A"/>
    <w:rsid w:val="007C0A91"/>
    <w:rsid w:val="007C0F86"/>
    <w:rsid w:val="007C2AC6"/>
    <w:rsid w:val="007C34A6"/>
    <w:rsid w:val="007C367B"/>
    <w:rsid w:val="007C3CBA"/>
    <w:rsid w:val="007C6589"/>
    <w:rsid w:val="007C6624"/>
    <w:rsid w:val="007C6AA4"/>
    <w:rsid w:val="007C70A7"/>
    <w:rsid w:val="007C734E"/>
    <w:rsid w:val="007C7590"/>
    <w:rsid w:val="007D203B"/>
    <w:rsid w:val="007D255E"/>
    <w:rsid w:val="007D2845"/>
    <w:rsid w:val="007D312E"/>
    <w:rsid w:val="007D320A"/>
    <w:rsid w:val="007D349B"/>
    <w:rsid w:val="007D35D3"/>
    <w:rsid w:val="007D4653"/>
    <w:rsid w:val="007D4B2D"/>
    <w:rsid w:val="007D51EB"/>
    <w:rsid w:val="007D6D92"/>
    <w:rsid w:val="007D729A"/>
    <w:rsid w:val="007E045A"/>
    <w:rsid w:val="007E05F6"/>
    <w:rsid w:val="007E0891"/>
    <w:rsid w:val="007E0DCE"/>
    <w:rsid w:val="007E0F1C"/>
    <w:rsid w:val="007E11B6"/>
    <w:rsid w:val="007E11D1"/>
    <w:rsid w:val="007E12B1"/>
    <w:rsid w:val="007E19A8"/>
    <w:rsid w:val="007E1E47"/>
    <w:rsid w:val="007E2862"/>
    <w:rsid w:val="007E33C8"/>
    <w:rsid w:val="007E367B"/>
    <w:rsid w:val="007E36E6"/>
    <w:rsid w:val="007E3D2D"/>
    <w:rsid w:val="007E4541"/>
    <w:rsid w:val="007E481E"/>
    <w:rsid w:val="007E4B62"/>
    <w:rsid w:val="007E4C88"/>
    <w:rsid w:val="007E6756"/>
    <w:rsid w:val="007E6883"/>
    <w:rsid w:val="007E6F72"/>
    <w:rsid w:val="007E70AB"/>
    <w:rsid w:val="007E78DE"/>
    <w:rsid w:val="007F0B79"/>
    <w:rsid w:val="007F0FDB"/>
    <w:rsid w:val="007F30EF"/>
    <w:rsid w:val="007F374E"/>
    <w:rsid w:val="007F3DEB"/>
    <w:rsid w:val="007F4366"/>
    <w:rsid w:val="007F44C5"/>
    <w:rsid w:val="007F467C"/>
    <w:rsid w:val="007F491E"/>
    <w:rsid w:val="007F700F"/>
    <w:rsid w:val="007F75EA"/>
    <w:rsid w:val="007F7718"/>
    <w:rsid w:val="007F799C"/>
    <w:rsid w:val="00800853"/>
    <w:rsid w:val="00800CD0"/>
    <w:rsid w:val="0080166B"/>
    <w:rsid w:val="00801765"/>
    <w:rsid w:val="00801E96"/>
    <w:rsid w:val="008039A4"/>
    <w:rsid w:val="00804396"/>
    <w:rsid w:val="00805486"/>
    <w:rsid w:val="008056D0"/>
    <w:rsid w:val="00806752"/>
    <w:rsid w:val="0080686E"/>
    <w:rsid w:val="00806B4F"/>
    <w:rsid w:val="00806E3B"/>
    <w:rsid w:val="00806E73"/>
    <w:rsid w:val="00806FDF"/>
    <w:rsid w:val="0080739F"/>
    <w:rsid w:val="00811A53"/>
    <w:rsid w:val="0081234C"/>
    <w:rsid w:val="00812DD5"/>
    <w:rsid w:val="00813A14"/>
    <w:rsid w:val="00813B11"/>
    <w:rsid w:val="00813F53"/>
    <w:rsid w:val="0081465B"/>
    <w:rsid w:val="00815E44"/>
    <w:rsid w:val="00817D8E"/>
    <w:rsid w:val="00820B06"/>
    <w:rsid w:val="00821375"/>
    <w:rsid w:val="0082144F"/>
    <w:rsid w:val="00821D17"/>
    <w:rsid w:val="00821E34"/>
    <w:rsid w:val="00822D97"/>
    <w:rsid w:val="00822E38"/>
    <w:rsid w:val="00822E5F"/>
    <w:rsid w:val="00823025"/>
    <w:rsid w:val="008241C1"/>
    <w:rsid w:val="00824813"/>
    <w:rsid w:val="00824877"/>
    <w:rsid w:val="00824CBB"/>
    <w:rsid w:val="00825C97"/>
    <w:rsid w:val="00825CD9"/>
    <w:rsid w:val="00825DA5"/>
    <w:rsid w:val="0082603D"/>
    <w:rsid w:val="00827DE1"/>
    <w:rsid w:val="0083030C"/>
    <w:rsid w:val="00831261"/>
    <w:rsid w:val="00831CFD"/>
    <w:rsid w:val="008320EE"/>
    <w:rsid w:val="008328FC"/>
    <w:rsid w:val="00833368"/>
    <w:rsid w:val="00833681"/>
    <w:rsid w:val="0083531B"/>
    <w:rsid w:val="00836401"/>
    <w:rsid w:val="00836FD3"/>
    <w:rsid w:val="0083709C"/>
    <w:rsid w:val="00842BC3"/>
    <w:rsid w:val="00843C49"/>
    <w:rsid w:val="00843C53"/>
    <w:rsid w:val="00844242"/>
    <w:rsid w:val="00844370"/>
    <w:rsid w:val="00844FB6"/>
    <w:rsid w:val="00845980"/>
    <w:rsid w:val="00845FA7"/>
    <w:rsid w:val="008464E1"/>
    <w:rsid w:val="00846F84"/>
    <w:rsid w:val="00847377"/>
    <w:rsid w:val="00847397"/>
    <w:rsid w:val="008474ED"/>
    <w:rsid w:val="00847B89"/>
    <w:rsid w:val="00847DB0"/>
    <w:rsid w:val="008501AA"/>
    <w:rsid w:val="008502D6"/>
    <w:rsid w:val="0085074D"/>
    <w:rsid w:val="008509B9"/>
    <w:rsid w:val="00851966"/>
    <w:rsid w:val="008521CA"/>
    <w:rsid w:val="0085273C"/>
    <w:rsid w:val="00852B87"/>
    <w:rsid w:val="00852D5D"/>
    <w:rsid w:val="0085373C"/>
    <w:rsid w:val="00854B11"/>
    <w:rsid w:val="00854C54"/>
    <w:rsid w:val="008559DF"/>
    <w:rsid w:val="00855CDC"/>
    <w:rsid w:val="008566D7"/>
    <w:rsid w:val="00856755"/>
    <w:rsid w:val="008568BD"/>
    <w:rsid w:val="008576A8"/>
    <w:rsid w:val="00860BB2"/>
    <w:rsid w:val="00860F85"/>
    <w:rsid w:val="00861A9E"/>
    <w:rsid w:val="00861AF0"/>
    <w:rsid w:val="008628F3"/>
    <w:rsid w:val="008629EA"/>
    <w:rsid w:val="00863FC6"/>
    <w:rsid w:val="00865FFE"/>
    <w:rsid w:val="008673E5"/>
    <w:rsid w:val="00867EC2"/>
    <w:rsid w:val="0087078E"/>
    <w:rsid w:val="00870A2C"/>
    <w:rsid w:val="00871BEA"/>
    <w:rsid w:val="00872594"/>
    <w:rsid w:val="008726F4"/>
    <w:rsid w:val="00872776"/>
    <w:rsid w:val="0087300F"/>
    <w:rsid w:val="00873386"/>
    <w:rsid w:val="00873AAC"/>
    <w:rsid w:val="00874344"/>
    <w:rsid w:val="00874353"/>
    <w:rsid w:val="00874658"/>
    <w:rsid w:val="008746D6"/>
    <w:rsid w:val="00874ABE"/>
    <w:rsid w:val="008754B0"/>
    <w:rsid w:val="0087589D"/>
    <w:rsid w:val="00876F72"/>
    <w:rsid w:val="0088017D"/>
    <w:rsid w:val="00880296"/>
    <w:rsid w:val="008824DD"/>
    <w:rsid w:val="008838A1"/>
    <w:rsid w:val="0088438B"/>
    <w:rsid w:val="008846B4"/>
    <w:rsid w:val="008848C4"/>
    <w:rsid w:val="00885AFB"/>
    <w:rsid w:val="008860A6"/>
    <w:rsid w:val="00886748"/>
    <w:rsid w:val="008876B4"/>
    <w:rsid w:val="0089022E"/>
    <w:rsid w:val="00890318"/>
    <w:rsid w:val="008905F4"/>
    <w:rsid w:val="00890C94"/>
    <w:rsid w:val="0089129C"/>
    <w:rsid w:val="00891D3D"/>
    <w:rsid w:val="0089244B"/>
    <w:rsid w:val="0089369A"/>
    <w:rsid w:val="00893F52"/>
    <w:rsid w:val="00893F9D"/>
    <w:rsid w:val="0089410B"/>
    <w:rsid w:val="00895969"/>
    <w:rsid w:val="00895DA4"/>
    <w:rsid w:val="00895DA8"/>
    <w:rsid w:val="008960E4"/>
    <w:rsid w:val="008972D0"/>
    <w:rsid w:val="00897A8E"/>
    <w:rsid w:val="008A1193"/>
    <w:rsid w:val="008A2B9C"/>
    <w:rsid w:val="008A341E"/>
    <w:rsid w:val="008A3573"/>
    <w:rsid w:val="008A3C8B"/>
    <w:rsid w:val="008A3F2A"/>
    <w:rsid w:val="008A4B5B"/>
    <w:rsid w:val="008A4EA0"/>
    <w:rsid w:val="008A51D7"/>
    <w:rsid w:val="008A53E0"/>
    <w:rsid w:val="008A5F07"/>
    <w:rsid w:val="008A6652"/>
    <w:rsid w:val="008A6E99"/>
    <w:rsid w:val="008A72AA"/>
    <w:rsid w:val="008A73D3"/>
    <w:rsid w:val="008A759C"/>
    <w:rsid w:val="008B0AF1"/>
    <w:rsid w:val="008B0F0B"/>
    <w:rsid w:val="008B1240"/>
    <w:rsid w:val="008B1BE6"/>
    <w:rsid w:val="008B2B1E"/>
    <w:rsid w:val="008B2E81"/>
    <w:rsid w:val="008B3311"/>
    <w:rsid w:val="008B39D9"/>
    <w:rsid w:val="008B3D94"/>
    <w:rsid w:val="008B43AA"/>
    <w:rsid w:val="008B44C9"/>
    <w:rsid w:val="008B466C"/>
    <w:rsid w:val="008B5189"/>
    <w:rsid w:val="008B5F5A"/>
    <w:rsid w:val="008B65E8"/>
    <w:rsid w:val="008B7340"/>
    <w:rsid w:val="008C0187"/>
    <w:rsid w:val="008C0A3C"/>
    <w:rsid w:val="008C0D1F"/>
    <w:rsid w:val="008C2068"/>
    <w:rsid w:val="008C29AC"/>
    <w:rsid w:val="008C4C55"/>
    <w:rsid w:val="008C52CA"/>
    <w:rsid w:val="008C6253"/>
    <w:rsid w:val="008C73E7"/>
    <w:rsid w:val="008C7CA8"/>
    <w:rsid w:val="008C7E0F"/>
    <w:rsid w:val="008D0753"/>
    <w:rsid w:val="008D0A7B"/>
    <w:rsid w:val="008D0FDB"/>
    <w:rsid w:val="008D2971"/>
    <w:rsid w:val="008D2C17"/>
    <w:rsid w:val="008D310D"/>
    <w:rsid w:val="008D32E7"/>
    <w:rsid w:val="008D3306"/>
    <w:rsid w:val="008D366D"/>
    <w:rsid w:val="008D3761"/>
    <w:rsid w:val="008D420C"/>
    <w:rsid w:val="008D4EE3"/>
    <w:rsid w:val="008D4F3F"/>
    <w:rsid w:val="008D5244"/>
    <w:rsid w:val="008D52EC"/>
    <w:rsid w:val="008D5F7F"/>
    <w:rsid w:val="008D60B7"/>
    <w:rsid w:val="008D6CC2"/>
    <w:rsid w:val="008D7083"/>
    <w:rsid w:val="008D733D"/>
    <w:rsid w:val="008D7FE9"/>
    <w:rsid w:val="008E0110"/>
    <w:rsid w:val="008E01F0"/>
    <w:rsid w:val="008E0C33"/>
    <w:rsid w:val="008E0CF8"/>
    <w:rsid w:val="008E19B0"/>
    <w:rsid w:val="008E2AC5"/>
    <w:rsid w:val="008E32B8"/>
    <w:rsid w:val="008E33B5"/>
    <w:rsid w:val="008E340B"/>
    <w:rsid w:val="008E3EE3"/>
    <w:rsid w:val="008E49FF"/>
    <w:rsid w:val="008E56BE"/>
    <w:rsid w:val="008E654D"/>
    <w:rsid w:val="008E660A"/>
    <w:rsid w:val="008E68BA"/>
    <w:rsid w:val="008E6945"/>
    <w:rsid w:val="008F094A"/>
    <w:rsid w:val="008F0AEE"/>
    <w:rsid w:val="008F10BF"/>
    <w:rsid w:val="008F15C4"/>
    <w:rsid w:val="008F2797"/>
    <w:rsid w:val="008F29EA"/>
    <w:rsid w:val="008F2A13"/>
    <w:rsid w:val="008F2E37"/>
    <w:rsid w:val="008F3C8F"/>
    <w:rsid w:val="008F3EE3"/>
    <w:rsid w:val="008F435F"/>
    <w:rsid w:val="008F6A48"/>
    <w:rsid w:val="008F6C97"/>
    <w:rsid w:val="008F7128"/>
    <w:rsid w:val="008F7723"/>
    <w:rsid w:val="008F7D35"/>
    <w:rsid w:val="008F7DC5"/>
    <w:rsid w:val="0090025D"/>
    <w:rsid w:val="009004E8"/>
    <w:rsid w:val="00900586"/>
    <w:rsid w:val="00900592"/>
    <w:rsid w:val="00900695"/>
    <w:rsid w:val="00900E4A"/>
    <w:rsid w:val="00900FB4"/>
    <w:rsid w:val="00901861"/>
    <w:rsid w:val="00902067"/>
    <w:rsid w:val="009020F1"/>
    <w:rsid w:val="009029A7"/>
    <w:rsid w:val="00902C6A"/>
    <w:rsid w:val="00902CDB"/>
    <w:rsid w:val="00905271"/>
    <w:rsid w:val="0090585E"/>
    <w:rsid w:val="00905A7E"/>
    <w:rsid w:val="009068C2"/>
    <w:rsid w:val="0090778C"/>
    <w:rsid w:val="00907E2A"/>
    <w:rsid w:val="009103BF"/>
    <w:rsid w:val="00910744"/>
    <w:rsid w:val="00910970"/>
    <w:rsid w:val="00910A4A"/>
    <w:rsid w:val="00911188"/>
    <w:rsid w:val="009116C0"/>
    <w:rsid w:val="00911844"/>
    <w:rsid w:val="00911982"/>
    <w:rsid w:val="00911A08"/>
    <w:rsid w:val="00912A1E"/>
    <w:rsid w:val="00912BC9"/>
    <w:rsid w:val="00912CAF"/>
    <w:rsid w:val="0091312E"/>
    <w:rsid w:val="009133A6"/>
    <w:rsid w:val="0091397B"/>
    <w:rsid w:val="00913E12"/>
    <w:rsid w:val="00914249"/>
    <w:rsid w:val="00914FF7"/>
    <w:rsid w:val="0091650B"/>
    <w:rsid w:val="009166AD"/>
    <w:rsid w:val="00916E8B"/>
    <w:rsid w:val="0091746B"/>
    <w:rsid w:val="00917552"/>
    <w:rsid w:val="0092031B"/>
    <w:rsid w:val="009203E4"/>
    <w:rsid w:val="00921A0A"/>
    <w:rsid w:val="00921B52"/>
    <w:rsid w:val="00921C51"/>
    <w:rsid w:val="00921F0F"/>
    <w:rsid w:val="0092227D"/>
    <w:rsid w:val="009228B9"/>
    <w:rsid w:val="00922ED6"/>
    <w:rsid w:val="00923D06"/>
    <w:rsid w:val="009249CD"/>
    <w:rsid w:val="00924A00"/>
    <w:rsid w:val="00924FB2"/>
    <w:rsid w:val="00925434"/>
    <w:rsid w:val="00925CA3"/>
    <w:rsid w:val="00926E0D"/>
    <w:rsid w:val="00927332"/>
    <w:rsid w:val="009276A0"/>
    <w:rsid w:val="0093023A"/>
    <w:rsid w:val="009305CE"/>
    <w:rsid w:val="009310FA"/>
    <w:rsid w:val="00931549"/>
    <w:rsid w:val="009329C0"/>
    <w:rsid w:val="00932B66"/>
    <w:rsid w:val="0093318B"/>
    <w:rsid w:val="00933642"/>
    <w:rsid w:val="00934350"/>
    <w:rsid w:val="00934A62"/>
    <w:rsid w:val="00934B96"/>
    <w:rsid w:val="00934FB6"/>
    <w:rsid w:val="00935226"/>
    <w:rsid w:val="00935754"/>
    <w:rsid w:val="009358AE"/>
    <w:rsid w:val="009363B3"/>
    <w:rsid w:val="009368D3"/>
    <w:rsid w:val="00936AA1"/>
    <w:rsid w:val="00937030"/>
    <w:rsid w:val="009371CE"/>
    <w:rsid w:val="009375BA"/>
    <w:rsid w:val="00940DE0"/>
    <w:rsid w:val="009419D7"/>
    <w:rsid w:val="009424AC"/>
    <w:rsid w:val="00942533"/>
    <w:rsid w:val="00942667"/>
    <w:rsid w:val="00942D45"/>
    <w:rsid w:val="0094349C"/>
    <w:rsid w:val="00943765"/>
    <w:rsid w:val="009437E4"/>
    <w:rsid w:val="00943A7D"/>
    <w:rsid w:val="00943CDA"/>
    <w:rsid w:val="0094460C"/>
    <w:rsid w:val="00944AEA"/>
    <w:rsid w:val="00944E0F"/>
    <w:rsid w:val="009459D4"/>
    <w:rsid w:val="00945ABF"/>
    <w:rsid w:val="00945C17"/>
    <w:rsid w:val="00945F8D"/>
    <w:rsid w:val="0094697E"/>
    <w:rsid w:val="00946A2F"/>
    <w:rsid w:val="00946F3C"/>
    <w:rsid w:val="00946FA9"/>
    <w:rsid w:val="009471AD"/>
    <w:rsid w:val="00947A0E"/>
    <w:rsid w:val="00947A81"/>
    <w:rsid w:val="009502ED"/>
    <w:rsid w:val="009509B1"/>
    <w:rsid w:val="00950F61"/>
    <w:rsid w:val="00951231"/>
    <w:rsid w:val="00951DCF"/>
    <w:rsid w:val="00951E64"/>
    <w:rsid w:val="00951EBE"/>
    <w:rsid w:val="00951EC9"/>
    <w:rsid w:val="00952BB5"/>
    <w:rsid w:val="00953368"/>
    <w:rsid w:val="009541C7"/>
    <w:rsid w:val="0095464D"/>
    <w:rsid w:val="0095739E"/>
    <w:rsid w:val="0096040C"/>
    <w:rsid w:val="00960558"/>
    <w:rsid w:val="0096094D"/>
    <w:rsid w:val="00962220"/>
    <w:rsid w:val="00962CD5"/>
    <w:rsid w:val="00963AA8"/>
    <w:rsid w:val="00963CE6"/>
    <w:rsid w:val="00965959"/>
    <w:rsid w:val="009660C6"/>
    <w:rsid w:val="009673F7"/>
    <w:rsid w:val="009674D7"/>
    <w:rsid w:val="0096768F"/>
    <w:rsid w:val="009677E8"/>
    <w:rsid w:val="00967836"/>
    <w:rsid w:val="009679EF"/>
    <w:rsid w:val="00967FFB"/>
    <w:rsid w:val="00970942"/>
    <w:rsid w:val="00970B26"/>
    <w:rsid w:val="00970CD0"/>
    <w:rsid w:val="00972875"/>
    <w:rsid w:val="009728AA"/>
    <w:rsid w:val="00973014"/>
    <w:rsid w:val="009732A9"/>
    <w:rsid w:val="00973E5D"/>
    <w:rsid w:val="00975B4E"/>
    <w:rsid w:val="00976375"/>
    <w:rsid w:val="00976704"/>
    <w:rsid w:val="00977A6A"/>
    <w:rsid w:val="00977C49"/>
    <w:rsid w:val="00977FD1"/>
    <w:rsid w:val="00984207"/>
    <w:rsid w:val="00984B21"/>
    <w:rsid w:val="009853B7"/>
    <w:rsid w:val="00985631"/>
    <w:rsid w:val="00985696"/>
    <w:rsid w:val="009858F3"/>
    <w:rsid w:val="009870E9"/>
    <w:rsid w:val="0098774D"/>
    <w:rsid w:val="009913C4"/>
    <w:rsid w:val="009913DC"/>
    <w:rsid w:val="00991B4C"/>
    <w:rsid w:val="00991D8E"/>
    <w:rsid w:val="0099260E"/>
    <w:rsid w:val="009932F0"/>
    <w:rsid w:val="0099383F"/>
    <w:rsid w:val="00993928"/>
    <w:rsid w:val="00993ADC"/>
    <w:rsid w:val="00993D4F"/>
    <w:rsid w:val="00993DE3"/>
    <w:rsid w:val="00993F1A"/>
    <w:rsid w:val="009959CC"/>
    <w:rsid w:val="00996464"/>
    <w:rsid w:val="009966F7"/>
    <w:rsid w:val="00996E06"/>
    <w:rsid w:val="00996F75"/>
    <w:rsid w:val="0099765A"/>
    <w:rsid w:val="009976AF"/>
    <w:rsid w:val="009A09BC"/>
    <w:rsid w:val="009A0BC1"/>
    <w:rsid w:val="009A0F98"/>
    <w:rsid w:val="009A1EBC"/>
    <w:rsid w:val="009A3F55"/>
    <w:rsid w:val="009A488F"/>
    <w:rsid w:val="009A4CF3"/>
    <w:rsid w:val="009A56F0"/>
    <w:rsid w:val="009A6902"/>
    <w:rsid w:val="009B008C"/>
    <w:rsid w:val="009B0539"/>
    <w:rsid w:val="009B19AA"/>
    <w:rsid w:val="009B1CCD"/>
    <w:rsid w:val="009B28B8"/>
    <w:rsid w:val="009B2B7A"/>
    <w:rsid w:val="009B3110"/>
    <w:rsid w:val="009B353E"/>
    <w:rsid w:val="009B3C4E"/>
    <w:rsid w:val="009B411D"/>
    <w:rsid w:val="009B4246"/>
    <w:rsid w:val="009B4E22"/>
    <w:rsid w:val="009B57D6"/>
    <w:rsid w:val="009B5C57"/>
    <w:rsid w:val="009B5D68"/>
    <w:rsid w:val="009B5FAC"/>
    <w:rsid w:val="009B61B3"/>
    <w:rsid w:val="009B67DC"/>
    <w:rsid w:val="009B7695"/>
    <w:rsid w:val="009C063D"/>
    <w:rsid w:val="009C086C"/>
    <w:rsid w:val="009C08FE"/>
    <w:rsid w:val="009C0A2F"/>
    <w:rsid w:val="009C0D24"/>
    <w:rsid w:val="009C1886"/>
    <w:rsid w:val="009C25C7"/>
    <w:rsid w:val="009C29DE"/>
    <w:rsid w:val="009C31FB"/>
    <w:rsid w:val="009C356F"/>
    <w:rsid w:val="009C3758"/>
    <w:rsid w:val="009C3C3E"/>
    <w:rsid w:val="009C3FC0"/>
    <w:rsid w:val="009C44C0"/>
    <w:rsid w:val="009C4658"/>
    <w:rsid w:val="009C5259"/>
    <w:rsid w:val="009C543F"/>
    <w:rsid w:val="009C5A0F"/>
    <w:rsid w:val="009C5E36"/>
    <w:rsid w:val="009C6D82"/>
    <w:rsid w:val="009C7722"/>
    <w:rsid w:val="009C7A1B"/>
    <w:rsid w:val="009D03D6"/>
    <w:rsid w:val="009D1DB4"/>
    <w:rsid w:val="009D2B04"/>
    <w:rsid w:val="009D4404"/>
    <w:rsid w:val="009D4E5F"/>
    <w:rsid w:val="009D5D2D"/>
    <w:rsid w:val="009D60F5"/>
    <w:rsid w:val="009D691C"/>
    <w:rsid w:val="009D6A0B"/>
    <w:rsid w:val="009D6B9B"/>
    <w:rsid w:val="009D7285"/>
    <w:rsid w:val="009D73A0"/>
    <w:rsid w:val="009E0387"/>
    <w:rsid w:val="009E072A"/>
    <w:rsid w:val="009E0878"/>
    <w:rsid w:val="009E0AB2"/>
    <w:rsid w:val="009E0D0A"/>
    <w:rsid w:val="009E0DE8"/>
    <w:rsid w:val="009E1760"/>
    <w:rsid w:val="009E1B3A"/>
    <w:rsid w:val="009E20A8"/>
    <w:rsid w:val="009E28E0"/>
    <w:rsid w:val="009E2A72"/>
    <w:rsid w:val="009E2B76"/>
    <w:rsid w:val="009E3400"/>
    <w:rsid w:val="009E38C6"/>
    <w:rsid w:val="009E3AF4"/>
    <w:rsid w:val="009E408B"/>
    <w:rsid w:val="009E44AA"/>
    <w:rsid w:val="009E48A6"/>
    <w:rsid w:val="009E49F5"/>
    <w:rsid w:val="009E4E2C"/>
    <w:rsid w:val="009E5842"/>
    <w:rsid w:val="009E721C"/>
    <w:rsid w:val="009E77FC"/>
    <w:rsid w:val="009F0F39"/>
    <w:rsid w:val="009F1DFC"/>
    <w:rsid w:val="009F259C"/>
    <w:rsid w:val="009F2880"/>
    <w:rsid w:val="009F30BE"/>
    <w:rsid w:val="009F3277"/>
    <w:rsid w:val="009F3F53"/>
    <w:rsid w:val="009F46A5"/>
    <w:rsid w:val="009F4A96"/>
    <w:rsid w:val="009F558E"/>
    <w:rsid w:val="009F617D"/>
    <w:rsid w:val="009F6760"/>
    <w:rsid w:val="009F6B29"/>
    <w:rsid w:val="00A011EA"/>
    <w:rsid w:val="00A036B3"/>
    <w:rsid w:val="00A03857"/>
    <w:rsid w:val="00A038C5"/>
    <w:rsid w:val="00A03DF8"/>
    <w:rsid w:val="00A04002"/>
    <w:rsid w:val="00A05481"/>
    <w:rsid w:val="00A05D70"/>
    <w:rsid w:val="00A06633"/>
    <w:rsid w:val="00A0667A"/>
    <w:rsid w:val="00A071AC"/>
    <w:rsid w:val="00A075C0"/>
    <w:rsid w:val="00A10E89"/>
    <w:rsid w:val="00A10F48"/>
    <w:rsid w:val="00A12046"/>
    <w:rsid w:val="00A12BE4"/>
    <w:rsid w:val="00A13DAA"/>
    <w:rsid w:val="00A14104"/>
    <w:rsid w:val="00A1539B"/>
    <w:rsid w:val="00A166E6"/>
    <w:rsid w:val="00A16B12"/>
    <w:rsid w:val="00A179DD"/>
    <w:rsid w:val="00A209EA"/>
    <w:rsid w:val="00A20C9E"/>
    <w:rsid w:val="00A20D8D"/>
    <w:rsid w:val="00A212CE"/>
    <w:rsid w:val="00A21485"/>
    <w:rsid w:val="00A22154"/>
    <w:rsid w:val="00A2236D"/>
    <w:rsid w:val="00A2313C"/>
    <w:rsid w:val="00A236D8"/>
    <w:rsid w:val="00A23C3D"/>
    <w:rsid w:val="00A244AB"/>
    <w:rsid w:val="00A2495B"/>
    <w:rsid w:val="00A2568B"/>
    <w:rsid w:val="00A25B36"/>
    <w:rsid w:val="00A26811"/>
    <w:rsid w:val="00A2681C"/>
    <w:rsid w:val="00A273B6"/>
    <w:rsid w:val="00A30549"/>
    <w:rsid w:val="00A30E3F"/>
    <w:rsid w:val="00A310DA"/>
    <w:rsid w:val="00A31112"/>
    <w:rsid w:val="00A314A6"/>
    <w:rsid w:val="00A323F6"/>
    <w:rsid w:val="00A3277E"/>
    <w:rsid w:val="00A3397B"/>
    <w:rsid w:val="00A3423B"/>
    <w:rsid w:val="00A368E5"/>
    <w:rsid w:val="00A36974"/>
    <w:rsid w:val="00A36BD5"/>
    <w:rsid w:val="00A36D8E"/>
    <w:rsid w:val="00A3733D"/>
    <w:rsid w:val="00A37EDF"/>
    <w:rsid w:val="00A4033D"/>
    <w:rsid w:val="00A405B5"/>
    <w:rsid w:val="00A406A7"/>
    <w:rsid w:val="00A4259F"/>
    <w:rsid w:val="00A42C76"/>
    <w:rsid w:val="00A42CCC"/>
    <w:rsid w:val="00A4326D"/>
    <w:rsid w:val="00A438E0"/>
    <w:rsid w:val="00A445AE"/>
    <w:rsid w:val="00A44B54"/>
    <w:rsid w:val="00A450BF"/>
    <w:rsid w:val="00A45363"/>
    <w:rsid w:val="00A45CF0"/>
    <w:rsid w:val="00A462A4"/>
    <w:rsid w:val="00A46338"/>
    <w:rsid w:val="00A4714A"/>
    <w:rsid w:val="00A47B8A"/>
    <w:rsid w:val="00A47BAA"/>
    <w:rsid w:val="00A47CA4"/>
    <w:rsid w:val="00A507EE"/>
    <w:rsid w:val="00A50DCF"/>
    <w:rsid w:val="00A510E0"/>
    <w:rsid w:val="00A51582"/>
    <w:rsid w:val="00A52649"/>
    <w:rsid w:val="00A52CD7"/>
    <w:rsid w:val="00A534AC"/>
    <w:rsid w:val="00A53530"/>
    <w:rsid w:val="00A5360F"/>
    <w:rsid w:val="00A5412F"/>
    <w:rsid w:val="00A547E2"/>
    <w:rsid w:val="00A54B41"/>
    <w:rsid w:val="00A54C46"/>
    <w:rsid w:val="00A5509C"/>
    <w:rsid w:val="00A553FC"/>
    <w:rsid w:val="00A55581"/>
    <w:rsid w:val="00A557C6"/>
    <w:rsid w:val="00A569DA"/>
    <w:rsid w:val="00A571F4"/>
    <w:rsid w:val="00A57DC3"/>
    <w:rsid w:val="00A60726"/>
    <w:rsid w:val="00A607FB"/>
    <w:rsid w:val="00A609DF"/>
    <w:rsid w:val="00A60E07"/>
    <w:rsid w:val="00A60EA7"/>
    <w:rsid w:val="00A617D0"/>
    <w:rsid w:val="00A61978"/>
    <w:rsid w:val="00A62166"/>
    <w:rsid w:val="00A6250A"/>
    <w:rsid w:val="00A627E7"/>
    <w:rsid w:val="00A62DED"/>
    <w:rsid w:val="00A62E65"/>
    <w:rsid w:val="00A63B2E"/>
    <w:rsid w:val="00A63E9E"/>
    <w:rsid w:val="00A63F48"/>
    <w:rsid w:val="00A64715"/>
    <w:rsid w:val="00A64771"/>
    <w:rsid w:val="00A650AA"/>
    <w:rsid w:val="00A66662"/>
    <w:rsid w:val="00A666F2"/>
    <w:rsid w:val="00A67AE4"/>
    <w:rsid w:val="00A7002E"/>
    <w:rsid w:val="00A70285"/>
    <w:rsid w:val="00A7062F"/>
    <w:rsid w:val="00A70863"/>
    <w:rsid w:val="00A70FC4"/>
    <w:rsid w:val="00A71976"/>
    <w:rsid w:val="00A71C25"/>
    <w:rsid w:val="00A720C4"/>
    <w:rsid w:val="00A723B8"/>
    <w:rsid w:val="00A730D4"/>
    <w:rsid w:val="00A736C1"/>
    <w:rsid w:val="00A73954"/>
    <w:rsid w:val="00A73988"/>
    <w:rsid w:val="00A73C53"/>
    <w:rsid w:val="00A7443F"/>
    <w:rsid w:val="00A75665"/>
    <w:rsid w:val="00A756BA"/>
    <w:rsid w:val="00A75C8C"/>
    <w:rsid w:val="00A75D25"/>
    <w:rsid w:val="00A75F0B"/>
    <w:rsid w:val="00A75F80"/>
    <w:rsid w:val="00A766D8"/>
    <w:rsid w:val="00A76DA3"/>
    <w:rsid w:val="00A77249"/>
    <w:rsid w:val="00A77D39"/>
    <w:rsid w:val="00A81856"/>
    <w:rsid w:val="00A82D12"/>
    <w:rsid w:val="00A838C4"/>
    <w:rsid w:val="00A84998"/>
    <w:rsid w:val="00A85874"/>
    <w:rsid w:val="00A85917"/>
    <w:rsid w:val="00A85B0C"/>
    <w:rsid w:val="00A87A97"/>
    <w:rsid w:val="00A90027"/>
    <w:rsid w:val="00A90111"/>
    <w:rsid w:val="00A9096F"/>
    <w:rsid w:val="00A91140"/>
    <w:rsid w:val="00A92147"/>
    <w:rsid w:val="00A92302"/>
    <w:rsid w:val="00A92C4E"/>
    <w:rsid w:val="00A931AA"/>
    <w:rsid w:val="00A938BC"/>
    <w:rsid w:val="00A94A18"/>
    <w:rsid w:val="00A95FA3"/>
    <w:rsid w:val="00A960D4"/>
    <w:rsid w:val="00A970BA"/>
    <w:rsid w:val="00AA0838"/>
    <w:rsid w:val="00AA1A7C"/>
    <w:rsid w:val="00AA1FDB"/>
    <w:rsid w:val="00AA286F"/>
    <w:rsid w:val="00AA2E76"/>
    <w:rsid w:val="00AA30EA"/>
    <w:rsid w:val="00AA4088"/>
    <w:rsid w:val="00AA4880"/>
    <w:rsid w:val="00AA4930"/>
    <w:rsid w:val="00AA54B9"/>
    <w:rsid w:val="00AA5792"/>
    <w:rsid w:val="00AA68D3"/>
    <w:rsid w:val="00AA69BA"/>
    <w:rsid w:val="00AB0665"/>
    <w:rsid w:val="00AB0F4D"/>
    <w:rsid w:val="00AB16DB"/>
    <w:rsid w:val="00AB20C9"/>
    <w:rsid w:val="00AB230F"/>
    <w:rsid w:val="00AB274D"/>
    <w:rsid w:val="00AB292A"/>
    <w:rsid w:val="00AB296F"/>
    <w:rsid w:val="00AB2BEC"/>
    <w:rsid w:val="00AB2CC7"/>
    <w:rsid w:val="00AB30C7"/>
    <w:rsid w:val="00AB3E87"/>
    <w:rsid w:val="00AB3F49"/>
    <w:rsid w:val="00AB3F7E"/>
    <w:rsid w:val="00AB4F2B"/>
    <w:rsid w:val="00AB5112"/>
    <w:rsid w:val="00AB56DD"/>
    <w:rsid w:val="00AB5B56"/>
    <w:rsid w:val="00AB615C"/>
    <w:rsid w:val="00AB6BB5"/>
    <w:rsid w:val="00AB6CB7"/>
    <w:rsid w:val="00AB6D5D"/>
    <w:rsid w:val="00AB78BE"/>
    <w:rsid w:val="00AC05CC"/>
    <w:rsid w:val="00AC0862"/>
    <w:rsid w:val="00AC0972"/>
    <w:rsid w:val="00AC0DD8"/>
    <w:rsid w:val="00AC1B1D"/>
    <w:rsid w:val="00AC1C35"/>
    <w:rsid w:val="00AC3234"/>
    <w:rsid w:val="00AC348A"/>
    <w:rsid w:val="00AC5014"/>
    <w:rsid w:val="00AC5966"/>
    <w:rsid w:val="00AC5BBE"/>
    <w:rsid w:val="00AC5CF7"/>
    <w:rsid w:val="00AC63EA"/>
    <w:rsid w:val="00AC6525"/>
    <w:rsid w:val="00AC66B4"/>
    <w:rsid w:val="00AC6D42"/>
    <w:rsid w:val="00AC7231"/>
    <w:rsid w:val="00AC733F"/>
    <w:rsid w:val="00AC75EA"/>
    <w:rsid w:val="00AD022C"/>
    <w:rsid w:val="00AD0F48"/>
    <w:rsid w:val="00AD15CE"/>
    <w:rsid w:val="00AD1BC1"/>
    <w:rsid w:val="00AD338F"/>
    <w:rsid w:val="00AD3A76"/>
    <w:rsid w:val="00AD44AD"/>
    <w:rsid w:val="00AD45CE"/>
    <w:rsid w:val="00AD53A3"/>
    <w:rsid w:val="00AD62F7"/>
    <w:rsid w:val="00AD6435"/>
    <w:rsid w:val="00AD6771"/>
    <w:rsid w:val="00AD68A5"/>
    <w:rsid w:val="00AD7038"/>
    <w:rsid w:val="00AD79C9"/>
    <w:rsid w:val="00AD7DFE"/>
    <w:rsid w:val="00AE0625"/>
    <w:rsid w:val="00AE0D95"/>
    <w:rsid w:val="00AE1771"/>
    <w:rsid w:val="00AE2756"/>
    <w:rsid w:val="00AE2953"/>
    <w:rsid w:val="00AE3B47"/>
    <w:rsid w:val="00AE4C41"/>
    <w:rsid w:val="00AE5C32"/>
    <w:rsid w:val="00AE6690"/>
    <w:rsid w:val="00AE67AA"/>
    <w:rsid w:val="00AE752B"/>
    <w:rsid w:val="00AF0203"/>
    <w:rsid w:val="00AF161D"/>
    <w:rsid w:val="00AF166C"/>
    <w:rsid w:val="00AF3A10"/>
    <w:rsid w:val="00AF4066"/>
    <w:rsid w:val="00AF47E9"/>
    <w:rsid w:val="00AF4E29"/>
    <w:rsid w:val="00AF4F81"/>
    <w:rsid w:val="00AF518D"/>
    <w:rsid w:val="00AF64E7"/>
    <w:rsid w:val="00AF6831"/>
    <w:rsid w:val="00AF68B8"/>
    <w:rsid w:val="00AF7288"/>
    <w:rsid w:val="00AF7421"/>
    <w:rsid w:val="00AF7750"/>
    <w:rsid w:val="00AF7BD2"/>
    <w:rsid w:val="00B0082E"/>
    <w:rsid w:val="00B0139C"/>
    <w:rsid w:val="00B01EF4"/>
    <w:rsid w:val="00B02CE6"/>
    <w:rsid w:val="00B02F93"/>
    <w:rsid w:val="00B039C4"/>
    <w:rsid w:val="00B04613"/>
    <w:rsid w:val="00B04BD0"/>
    <w:rsid w:val="00B04D6F"/>
    <w:rsid w:val="00B0539D"/>
    <w:rsid w:val="00B0574C"/>
    <w:rsid w:val="00B05F33"/>
    <w:rsid w:val="00B07E39"/>
    <w:rsid w:val="00B1044F"/>
    <w:rsid w:val="00B1080F"/>
    <w:rsid w:val="00B11B79"/>
    <w:rsid w:val="00B11E83"/>
    <w:rsid w:val="00B12639"/>
    <w:rsid w:val="00B12848"/>
    <w:rsid w:val="00B12B5A"/>
    <w:rsid w:val="00B13922"/>
    <w:rsid w:val="00B13BCB"/>
    <w:rsid w:val="00B13C50"/>
    <w:rsid w:val="00B13EE8"/>
    <w:rsid w:val="00B14494"/>
    <w:rsid w:val="00B1471C"/>
    <w:rsid w:val="00B15A22"/>
    <w:rsid w:val="00B16CF7"/>
    <w:rsid w:val="00B16F09"/>
    <w:rsid w:val="00B17411"/>
    <w:rsid w:val="00B179F5"/>
    <w:rsid w:val="00B20A15"/>
    <w:rsid w:val="00B20B8C"/>
    <w:rsid w:val="00B21000"/>
    <w:rsid w:val="00B218FB"/>
    <w:rsid w:val="00B219FD"/>
    <w:rsid w:val="00B21BCF"/>
    <w:rsid w:val="00B22638"/>
    <w:rsid w:val="00B22AC1"/>
    <w:rsid w:val="00B23064"/>
    <w:rsid w:val="00B23068"/>
    <w:rsid w:val="00B23B67"/>
    <w:rsid w:val="00B24131"/>
    <w:rsid w:val="00B24411"/>
    <w:rsid w:val="00B24D59"/>
    <w:rsid w:val="00B25A4A"/>
    <w:rsid w:val="00B2683E"/>
    <w:rsid w:val="00B26B18"/>
    <w:rsid w:val="00B27584"/>
    <w:rsid w:val="00B27D94"/>
    <w:rsid w:val="00B30046"/>
    <w:rsid w:val="00B30191"/>
    <w:rsid w:val="00B3080A"/>
    <w:rsid w:val="00B32156"/>
    <w:rsid w:val="00B326CA"/>
    <w:rsid w:val="00B333EF"/>
    <w:rsid w:val="00B33A9C"/>
    <w:rsid w:val="00B346F0"/>
    <w:rsid w:val="00B35A16"/>
    <w:rsid w:val="00B36CB3"/>
    <w:rsid w:val="00B36CF8"/>
    <w:rsid w:val="00B371D2"/>
    <w:rsid w:val="00B374B8"/>
    <w:rsid w:val="00B37AE3"/>
    <w:rsid w:val="00B401BD"/>
    <w:rsid w:val="00B40262"/>
    <w:rsid w:val="00B4055C"/>
    <w:rsid w:val="00B40728"/>
    <w:rsid w:val="00B40E49"/>
    <w:rsid w:val="00B40F6E"/>
    <w:rsid w:val="00B4104B"/>
    <w:rsid w:val="00B4116E"/>
    <w:rsid w:val="00B413C8"/>
    <w:rsid w:val="00B41C51"/>
    <w:rsid w:val="00B41C97"/>
    <w:rsid w:val="00B42172"/>
    <w:rsid w:val="00B42344"/>
    <w:rsid w:val="00B43BDB"/>
    <w:rsid w:val="00B44BB9"/>
    <w:rsid w:val="00B45944"/>
    <w:rsid w:val="00B45A06"/>
    <w:rsid w:val="00B45BE7"/>
    <w:rsid w:val="00B46193"/>
    <w:rsid w:val="00B461C1"/>
    <w:rsid w:val="00B46644"/>
    <w:rsid w:val="00B529E6"/>
    <w:rsid w:val="00B530BA"/>
    <w:rsid w:val="00B5361F"/>
    <w:rsid w:val="00B53653"/>
    <w:rsid w:val="00B53866"/>
    <w:rsid w:val="00B53F4D"/>
    <w:rsid w:val="00B546DA"/>
    <w:rsid w:val="00B548C1"/>
    <w:rsid w:val="00B548C5"/>
    <w:rsid w:val="00B54AC4"/>
    <w:rsid w:val="00B55D49"/>
    <w:rsid w:val="00B56A15"/>
    <w:rsid w:val="00B5786C"/>
    <w:rsid w:val="00B60AFA"/>
    <w:rsid w:val="00B628EE"/>
    <w:rsid w:val="00B6304D"/>
    <w:rsid w:val="00B636F4"/>
    <w:rsid w:val="00B64276"/>
    <w:rsid w:val="00B64B14"/>
    <w:rsid w:val="00B65E68"/>
    <w:rsid w:val="00B66241"/>
    <w:rsid w:val="00B66387"/>
    <w:rsid w:val="00B66600"/>
    <w:rsid w:val="00B66F01"/>
    <w:rsid w:val="00B6734A"/>
    <w:rsid w:val="00B673DF"/>
    <w:rsid w:val="00B6785B"/>
    <w:rsid w:val="00B70B3A"/>
    <w:rsid w:val="00B716E0"/>
    <w:rsid w:val="00B72641"/>
    <w:rsid w:val="00B72732"/>
    <w:rsid w:val="00B74B20"/>
    <w:rsid w:val="00B7518F"/>
    <w:rsid w:val="00B754C8"/>
    <w:rsid w:val="00B75CD5"/>
    <w:rsid w:val="00B75FBD"/>
    <w:rsid w:val="00B7724E"/>
    <w:rsid w:val="00B7736E"/>
    <w:rsid w:val="00B77D5D"/>
    <w:rsid w:val="00B80057"/>
    <w:rsid w:val="00B81215"/>
    <w:rsid w:val="00B81DD7"/>
    <w:rsid w:val="00B81E3B"/>
    <w:rsid w:val="00B82A2D"/>
    <w:rsid w:val="00B82B80"/>
    <w:rsid w:val="00B82FE6"/>
    <w:rsid w:val="00B830ED"/>
    <w:rsid w:val="00B8410A"/>
    <w:rsid w:val="00B847FB"/>
    <w:rsid w:val="00B84E5A"/>
    <w:rsid w:val="00B85343"/>
    <w:rsid w:val="00B85B50"/>
    <w:rsid w:val="00B86477"/>
    <w:rsid w:val="00B86A89"/>
    <w:rsid w:val="00B9048B"/>
    <w:rsid w:val="00B90AB5"/>
    <w:rsid w:val="00B911AE"/>
    <w:rsid w:val="00B91BCB"/>
    <w:rsid w:val="00B91C83"/>
    <w:rsid w:val="00B91C8B"/>
    <w:rsid w:val="00B91DD6"/>
    <w:rsid w:val="00B92A0C"/>
    <w:rsid w:val="00B92BF9"/>
    <w:rsid w:val="00B941DB"/>
    <w:rsid w:val="00B94B85"/>
    <w:rsid w:val="00B94CA3"/>
    <w:rsid w:val="00B951F9"/>
    <w:rsid w:val="00B9560E"/>
    <w:rsid w:val="00B95B6C"/>
    <w:rsid w:val="00B96995"/>
    <w:rsid w:val="00B969DA"/>
    <w:rsid w:val="00B97084"/>
    <w:rsid w:val="00B9793E"/>
    <w:rsid w:val="00BA0E8D"/>
    <w:rsid w:val="00BA3EB0"/>
    <w:rsid w:val="00BA5129"/>
    <w:rsid w:val="00BA520C"/>
    <w:rsid w:val="00BA5B16"/>
    <w:rsid w:val="00BA6635"/>
    <w:rsid w:val="00BA6EBA"/>
    <w:rsid w:val="00BA71D2"/>
    <w:rsid w:val="00BA76A4"/>
    <w:rsid w:val="00BB0034"/>
    <w:rsid w:val="00BB008E"/>
    <w:rsid w:val="00BB08DF"/>
    <w:rsid w:val="00BB0AEE"/>
    <w:rsid w:val="00BB0BC9"/>
    <w:rsid w:val="00BB0CEC"/>
    <w:rsid w:val="00BB100F"/>
    <w:rsid w:val="00BB1569"/>
    <w:rsid w:val="00BB20FA"/>
    <w:rsid w:val="00BB35BA"/>
    <w:rsid w:val="00BB3CA3"/>
    <w:rsid w:val="00BB3ECE"/>
    <w:rsid w:val="00BB447C"/>
    <w:rsid w:val="00BB4613"/>
    <w:rsid w:val="00BB47C4"/>
    <w:rsid w:val="00BB55D0"/>
    <w:rsid w:val="00BB61BF"/>
    <w:rsid w:val="00BB65D4"/>
    <w:rsid w:val="00BB69A4"/>
    <w:rsid w:val="00BB73C6"/>
    <w:rsid w:val="00BB7D5D"/>
    <w:rsid w:val="00BC03AC"/>
    <w:rsid w:val="00BC1A4E"/>
    <w:rsid w:val="00BC1AFF"/>
    <w:rsid w:val="00BC1B56"/>
    <w:rsid w:val="00BC2197"/>
    <w:rsid w:val="00BC2995"/>
    <w:rsid w:val="00BC3A1B"/>
    <w:rsid w:val="00BC3AA8"/>
    <w:rsid w:val="00BC514A"/>
    <w:rsid w:val="00BC5DBA"/>
    <w:rsid w:val="00BC5E93"/>
    <w:rsid w:val="00BC62F1"/>
    <w:rsid w:val="00BC6483"/>
    <w:rsid w:val="00BC6D21"/>
    <w:rsid w:val="00BC6F46"/>
    <w:rsid w:val="00BC7E25"/>
    <w:rsid w:val="00BC7EFF"/>
    <w:rsid w:val="00BC7FE6"/>
    <w:rsid w:val="00BD0160"/>
    <w:rsid w:val="00BD0A57"/>
    <w:rsid w:val="00BD0F1E"/>
    <w:rsid w:val="00BD12E8"/>
    <w:rsid w:val="00BD2EFE"/>
    <w:rsid w:val="00BD31B0"/>
    <w:rsid w:val="00BD379C"/>
    <w:rsid w:val="00BD3EF8"/>
    <w:rsid w:val="00BD4236"/>
    <w:rsid w:val="00BD53EE"/>
    <w:rsid w:val="00BD56EF"/>
    <w:rsid w:val="00BD5C37"/>
    <w:rsid w:val="00BD66BB"/>
    <w:rsid w:val="00BD673D"/>
    <w:rsid w:val="00BD6E02"/>
    <w:rsid w:val="00BE0121"/>
    <w:rsid w:val="00BE07AD"/>
    <w:rsid w:val="00BE07CD"/>
    <w:rsid w:val="00BE0A74"/>
    <w:rsid w:val="00BE0F08"/>
    <w:rsid w:val="00BE1455"/>
    <w:rsid w:val="00BE1A50"/>
    <w:rsid w:val="00BE21C1"/>
    <w:rsid w:val="00BE39A5"/>
    <w:rsid w:val="00BE3C57"/>
    <w:rsid w:val="00BE445D"/>
    <w:rsid w:val="00BE4B66"/>
    <w:rsid w:val="00BE57EF"/>
    <w:rsid w:val="00BE58C5"/>
    <w:rsid w:val="00BE6DB0"/>
    <w:rsid w:val="00BE6EF6"/>
    <w:rsid w:val="00BE71E5"/>
    <w:rsid w:val="00BE7D7C"/>
    <w:rsid w:val="00BF06F3"/>
    <w:rsid w:val="00BF071E"/>
    <w:rsid w:val="00BF0DAC"/>
    <w:rsid w:val="00BF264A"/>
    <w:rsid w:val="00BF27DD"/>
    <w:rsid w:val="00BF3095"/>
    <w:rsid w:val="00BF32C8"/>
    <w:rsid w:val="00BF37AE"/>
    <w:rsid w:val="00BF3964"/>
    <w:rsid w:val="00BF3C71"/>
    <w:rsid w:val="00BF3D93"/>
    <w:rsid w:val="00BF44BE"/>
    <w:rsid w:val="00BF573A"/>
    <w:rsid w:val="00BF6F2C"/>
    <w:rsid w:val="00BF7255"/>
    <w:rsid w:val="00BF765B"/>
    <w:rsid w:val="00C02BE4"/>
    <w:rsid w:val="00C02FE6"/>
    <w:rsid w:val="00C036B1"/>
    <w:rsid w:val="00C04370"/>
    <w:rsid w:val="00C05FA5"/>
    <w:rsid w:val="00C06986"/>
    <w:rsid w:val="00C06F43"/>
    <w:rsid w:val="00C07197"/>
    <w:rsid w:val="00C0799D"/>
    <w:rsid w:val="00C07A46"/>
    <w:rsid w:val="00C102A2"/>
    <w:rsid w:val="00C107BF"/>
    <w:rsid w:val="00C108C8"/>
    <w:rsid w:val="00C10CDB"/>
    <w:rsid w:val="00C116BF"/>
    <w:rsid w:val="00C1188B"/>
    <w:rsid w:val="00C12884"/>
    <w:rsid w:val="00C12B37"/>
    <w:rsid w:val="00C13508"/>
    <w:rsid w:val="00C13747"/>
    <w:rsid w:val="00C14720"/>
    <w:rsid w:val="00C15DCF"/>
    <w:rsid w:val="00C17627"/>
    <w:rsid w:val="00C17AF0"/>
    <w:rsid w:val="00C17DD2"/>
    <w:rsid w:val="00C20025"/>
    <w:rsid w:val="00C20A9C"/>
    <w:rsid w:val="00C20B80"/>
    <w:rsid w:val="00C21DC6"/>
    <w:rsid w:val="00C220F3"/>
    <w:rsid w:val="00C22BA0"/>
    <w:rsid w:val="00C2316D"/>
    <w:rsid w:val="00C23E5E"/>
    <w:rsid w:val="00C24007"/>
    <w:rsid w:val="00C24207"/>
    <w:rsid w:val="00C24392"/>
    <w:rsid w:val="00C246F2"/>
    <w:rsid w:val="00C25B28"/>
    <w:rsid w:val="00C25D85"/>
    <w:rsid w:val="00C26AB5"/>
    <w:rsid w:val="00C26F94"/>
    <w:rsid w:val="00C30B7F"/>
    <w:rsid w:val="00C30BCA"/>
    <w:rsid w:val="00C30FCF"/>
    <w:rsid w:val="00C312F1"/>
    <w:rsid w:val="00C31AA7"/>
    <w:rsid w:val="00C32722"/>
    <w:rsid w:val="00C32A03"/>
    <w:rsid w:val="00C32D7F"/>
    <w:rsid w:val="00C33783"/>
    <w:rsid w:val="00C33BC2"/>
    <w:rsid w:val="00C33F78"/>
    <w:rsid w:val="00C33FE6"/>
    <w:rsid w:val="00C34090"/>
    <w:rsid w:val="00C345C9"/>
    <w:rsid w:val="00C34FA7"/>
    <w:rsid w:val="00C353FD"/>
    <w:rsid w:val="00C35458"/>
    <w:rsid w:val="00C3555E"/>
    <w:rsid w:val="00C357EA"/>
    <w:rsid w:val="00C35FAF"/>
    <w:rsid w:val="00C362E6"/>
    <w:rsid w:val="00C365C3"/>
    <w:rsid w:val="00C36FEB"/>
    <w:rsid w:val="00C3712C"/>
    <w:rsid w:val="00C37E5B"/>
    <w:rsid w:val="00C403B5"/>
    <w:rsid w:val="00C404C7"/>
    <w:rsid w:val="00C41408"/>
    <w:rsid w:val="00C41413"/>
    <w:rsid w:val="00C4247E"/>
    <w:rsid w:val="00C42ADF"/>
    <w:rsid w:val="00C42C06"/>
    <w:rsid w:val="00C43103"/>
    <w:rsid w:val="00C435BD"/>
    <w:rsid w:val="00C43786"/>
    <w:rsid w:val="00C442E8"/>
    <w:rsid w:val="00C448D9"/>
    <w:rsid w:val="00C452F1"/>
    <w:rsid w:val="00C45F43"/>
    <w:rsid w:val="00C461E4"/>
    <w:rsid w:val="00C4712B"/>
    <w:rsid w:val="00C47B92"/>
    <w:rsid w:val="00C47FCB"/>
    <w:rsid w:val="00C5046D"/>
    <w:rsid w:val="00C50538"/>
    <w:rsid w:val="00C508E2"/>
    <w:rsid w:val="00C50F80"/>
    <w:rsid w:val="00C5186E"/>
    <w:rsid w:val="00C52516"/>
    <w:rsid w:val="00C52B3F"/>
    <w:rsid w:val="00C54001"/>
    <w:rsid w:val="00C55661"/>
    <w:rsid w:val="00C56AEE"/>
    <w:rsid w:val="00C574ED"/>
    <w:rsid w:val="00C57B71"/>
    <w:rsid w:val="00C57F6F"/>
    <w:rsid w:val="00C603D9"/>
    <w:rsid w:val="00C61F29"/>
    <w:rsid w:val="00C62AB9"/>
    <w:rsid w:val="00C63820"/>
    <w:rsid w:val="00C6396B"/>
    <w:rsid w:val="00C63DA1"/>
    <w:rsid w:val="00C6421F"/>
    <w:rsid w:val="00C67258"/>
    <w:rsid w:val="00C679D5"/>
    <w:rsid w:val="00C67E06"/>
    <w:rsid w:val="00C67E65"/>
    <w:rsid w:val="00C70950"/>
    <w:rsid w:val="00C712F7"/>
    <w:rsid w:val="00C725F8"/>
    <w:rsid w:val="00C72AAA"/>
    <w:rsid w:val="00C72EB2"/>
    <w:rsid w:val="00C731AA"/>
    <w:rsid w:val="00C735D7"/>
    <w:rsid w:val="00C739CF"/>
    <w:rsid w:val="00C74124"/>
    <w:rsid w:val="00C74C54"/>
    <w:rsid w:val="00C7595D"/>
    <w:rsid w:val="00C805F0"/>
    <w:rsid w:val="00C812D1"/>
    <w:rsid w:val="00C813BB"/>
    <w:rsid w:val="00C82E82"/>
    <w:rsid w:val="00C834C1"/>
    <w:rsid w:val="00C837E6"/>
    <w:rsid w:val="00C84180"/>
    <w:rsid w:val="00C868F5"/>
    <w:rsid w:val="00C8694C"/>
    <w:rsid w:val="00C86BDF"/>
    <w:rsid w:val="00C86D3C"/>
    <w:rsid w:val="00C87078"/>
    <w:rsid w:val="00C870E7"/>
    <w:rsid w:val="00C87512"/>
    <w:rsid w:val="00C8759D"/>
    <w:rsid w:val="00C87B10"/>
    <w:rsid w:val="00C90115"/>
    <w:rsid w:val="00C90939"/>
    <w:rsid w:val="00C90B7E"/>
    <w:rsid w:val="00C91B1D"/>
    <w:rsid w:val="00C924EF"/>
    <w:rsid w:val="00C92871"/>
    <w:rsid w:val="00C93253"/>
    <w:rsid w:val="00C93568"/>
    <w:rsid w:val="00C93802"/>
    <w:rsid w:val="00C93DFB"/>
    <w:rsid w:val="00C93E3E"/>
    <w:rsid w:val="00C9493D"/>
    <w:rsid w:val="00C95117"/>
    <w:rsid w:val="00C95829"/>
    <w:rsid w:val="00C95900"/>
    <w:rsid w:val="00C95914"/>
    <w:rsid w:val="00CA01B6"/>
    <w:rsid w:val="00CA02E2"/>
    <w:rsid w:val="00CA03AF"/>
    <w:rsid w:val="00CA0F3C"/>
    <w:rsid w:val="00CA2332"/>
    <w:rsid w:val="00CA3822"/>
    <w:rsid w:val="00CA460C"/>
    <w:rsid w:val="00CA4BE3"/>
    <w:rsid w:val="00CA6293"/>
    <w:rsid w:val="00CA7654"/>
    <w:rsid w:val="00CA7AC8"/>
    <w:rsid w:val="00CA7AE3"/>
    <w:rsid w:val="00CA7B96"/>
    <w:rsid w:val="00CB009A"/>
    <w:rsid w:val="00CB093C"/>
    <w:rsid w:val="00CB0BCD"/>
    <w:rsid w:val="00CB1068"/>
    <w:rsid w:val="00CB107F"/>
    <w:rsid w:val="00CB115F"/>
    <w:rsid w:val="00CB21FF"/>
    <w:rsid w:val="00CB27DF"/>
    <w:rsid w:val="00CB2CAC"/>
    <w:rsid w:val="00CB2F7A"/>
    <w:rsid w:val="00CB390D"/>
    <w:rsid w:val="00CB3DD8"/>
    <w:rsid w:val="00CB581F"/>
    <w:rsid w:val="00CB5A51"/>
    <w:rsid w:val="00CB5B87"/>
    <w:rsid w:val="00CB5D95"/>
    <w:rsid w:val="00CB5F35"/>
    <w:rsid w:val="00CB631C"/>
    <w:rsid w:val="00CB6460"/>
    <w:rsid w:val="00CB6C45"/>
    <w:rsid w:val="00CB72E0"/>
    <w:rsid w:val="00CB731A"/>
    <w:rsid w:val="00CB786B"/>
    <w:rsid w:val="00CB7937"/>
    <w:rsid w:val="00CC0CF3"/>
    <w:rsid w:val="00CC0E75"/>
    <w:rsid w:val="00CC1F47"/>
    <w:rsid w:val="00CC22A9"/>
    <w:rsid w:val="00CC2B31"/>
    <w:rsid w:val="00CC2D59"/>
    <w:rsid w:val="00CC312C"/>
    <w:rsid w:val="00CC36A2"/>
    <w:rsid w:val="00CC3B09"/>
    <w:rsid w:val="00CC436D"/>
    <w:rsid w:val="00CC43E4"/>
    <w:rsid w:val="00CC4877"/>
    <w:rsid w:val="00CC5207"/>
    <w:rsid w:val="00CC5276"/>
    <w:rsid w:val="00CC5990"/>
    <w:rsid w:val="00CC6B8C"/>
    <w:rsid w:val="00CC6C3F"/>
    <w:rsid w:val="00CC6D2E"/>
    <w:rsid w:val="00CD02D7"/>
    <w:rsid w:val="00CD03AF"/>
    <w:rsid w:val="00CD1282"/>
    <w:rsid w:val="00CD1BDE"/>
    <w:rsid w:val="00CD269C"/>
    <w:rsid w:val="00CD2B39"/>
    <w:rsid w:val="00CD3522"/>
    <w:rsid w:val="00CD3856"/>
    <w:rsid w:val="00CD3BCE"/>
    <w:rsid w:val="00CD3D1B"/>
    <w:rsid w:val="00CD438E"/>
    <w:rsid w:val="00CD454B"/>
    <w:rsid w:val="00CD4576"/>
    <w:rsid w:val="00CD4BFE"/>
    <w:rsid w:val="00CD65CB"/>
    <w:rsid w:val="00CD6F2F"/>
    <w:rsid w:val="00CD7982"/>
    <w:rsid w:val="00CE067B"/>
    <w:rsid w:val="00CE0CEC"/>
    <w:rsid w:val="00CE0E45"/>
    <w:rsid w:val="00CE1CDC"/>
    <w:rsid w:val="00CE2879"/>
    <w:rsid w:val="00CE3172"/>
    <w:rsid w:val="00CE3301"/>
    <w:rsid w:val="00CE357E"/>
    <w:rsid w:val="00CE39D1"/>
    <w:rsid w:val="00CE3BDD"/>
    <w:rsid w:val="00CE4AF0"/>
    <w:rsid w:val="00CE4B24"/>
    <w:rsid w:val="00CE55E4"/>
    <w:rsid w:val="00CE602C"/>
    <w:rsid w:val="00CE64E3"/>
    <w:rsid w:val="00CE6F62"/>
    <w:rsid w:val="00CE7150"/>
    <w:rsid w:val="00CE79FE"/>
    <w:rsid w:val="00CF0105"/>
    <w:rsid w:val="00CF053D"/>
    <w:rsid w:val="00CF09FB"/>
    <w:rsid w:val="00CF0A61"/>
    <w:rsid w:val="00CF1968"/>
    <w:rsid w:val="00CF2AE6"/>
    <w:rsid w:val="00CF2E6B"/>
    <w:rsid w:val="00CF364D"/>
    <w:rsid w:val="00CF390E"/>
    <w:rsid w:val="00CF3F03"/>
    <w:rsid w:val="00CF5B41"/>
    <w:rsid w:val="00CF64EB"/>
    <w:rsid w:val="00CF787F"/>
    <w:rsid w:val="00D004AA"/>
    <w:rsid w:val="00D0067F"/>
    <w:rsid w:val="00D01691"/>
    <w:rsid w:val="00D01A40"/>
    <w:rsid w:val="00D01C07"/>
    <w:rsid w:val="00D02016"/>
    <w:rsid w:val="00D02149"/>
    <w:rsid w:val="00D0369D"/>
    <w:rsid w:val="00D03A9D"/>
    <w:rsid w:val="00D04AE1"/>
    <w:rsid w:val="00D0575A"/>
    <w:rsid w:val="00D0608A"/>
    <w:rsid w:val="00D06C82"/>
    <w:rsid w:val="00D10219"/>
    <w:rsid w:val="00D10327"/>
    <w:rsid w:val="00D10B09"/>
    <w:rsid w:val="00D11D8B"/>
    <w:rsid w:val="00D11DAA"/>
    <w:rsid w:val="00D121AF"/>
    <w:rsid w:val="00D12B2A"/>
    <w:rsid w:val="00D12CA2"/>
    <w:rsid w:val="00D134D5"/>
    <w:rsid w:val="00D142CD"/>
    <w:rsid w:val="00D147E6"/>
    <w:rsid w:val="00D1486B"/>
    <w:rsid w:val="00D154D5"/>
    <w:rsid w:val="00D167CD"/>
    <w:rsid w:val="00D21CAB"/>
    <w:rsid w:val="00D21F0D"/>
    <w:rsid w:val="00D2320A"/>
    <w:rsid w:val="00D23601"/>
    <w:rsid w:val="00D243D3"/>
    <w:rsid w:val="00D247C5"/>
    <w:rsid w:val="00D24840"/>
    <w:rsid w:val="00D24B1A"/>
    <w:rsid w:val="00D25E60"/>
    <w:rsid w:val="00D26ACF"/>
    <w:rsid w:val="00D27A29"/>
    <w:rsid w:val="00D302A2"/>
    <w:rsid w:val="00D30C45"/>
    <w:rsid w:val="00D31B0A"/>
    <w:rsid w:val="00D32982"/>
    <w:rsid w:val="00D33CC4"/>
    <w:rsid w:val="00D33D6F"/>
    <w:rsid w:val="00D34133"/>
    <w:rsid w:val="00D34279"/>
    <w:rsid w:val="00D34826"/>
    <w:rsid w:val="00D352AF"/>
    <w:rsid w:val="00D35829"/>
    <w:rsid w:val="00D35F97"/>
    <w:rsid w:val="00D36274"/>
    <w:rsid w:val="00D36949"/>
    <w:rsid w:val="00D36C39"/>
    <w:rsid w:val="00D36CB4"/>
    <w:rsid w:val="00D3701A"/>
    <w:rsid w:val="00D37228"/>
    <w:rsid w:val="00D379C8"/>
    <w:rsid w:val="00D37B54"/>
    <w:rsid w:val="00D401B7"/>
    <w:rsid w:val="00D409C8"/>
    <w:rsid w:val="00D40D58"/>
    <w:rsid w:val="00D41566"/>
    <w:rsid w:val="00D425CA"/>
    <w:rsid w:val="00D43212"/>
    <w:rsid w:val="00D43FA4"/>
    <w:rsid w:val="00D44175"/>
    <w:rsid w:val="00D4433D"/>
    <w:rsid w:val="00D4448C"/>
    <w:rsid w:val="00D448E6"/>
    <w:rsid w:val="00D44FFC"/>
    <w:rsid w:val="00D450BD"/>
    <w:rsid w:val="00D4555E"/>
    <w:rsid w:val="00D45BF7"/>
    <w:rsid w:val="00D46004"/>
    <w:rsid w:val="00D4601C"/>
    <w:rsid w:val="00D46338"/>
    <w:rsid w:val="00D46772"/>
    <w:rsid w:val="00D47530"/>
    <w:rsid w:val="00D47C6A"/>
    <w:rsid w:val="00D47CEC"/>
    <w:rsid w:val="00D51376"/>
    <w:rsid w:val="00D51B3E"/>
    <w:rsid w:val="00D5281B"/>
    <w:rsid w:val="00D53D5A"/>
    <w:rsid w:val="00D54B89"/>
    <w:rsid w:val="00D55822"/>
    <w:rsid w:val="00D55BC1"/>
    <w:rsid w:val="00D56AD9"/>
    <w:rsid w:val="00D57312"/>
    <w:rsid w:val="00D577BC"/>
    <w:rsid w:val="00D61B90"/>
    <w:rsid w:val="00D61C4B"/>
    <w:rsid w:val="00D61D58"/>
    <w:rsid w:val="00D61FE7"/>
    <w:rsid w:val="00D6239E"/>
    <w:rsid w:val="00D62603"/>
    <w:rsid w:val="00D628CA"/>
    <w:rsid w:val="00D63198"/>
    <w:rsid w:val="00D631AA"/>
    <w:rsid w:val="00D635DC"/>
    <w:rsid w:val="00D6380C"/>
    <w:rsid w:val="00D63885"/>
    <w:rsid w:val="00D641FD"/>
    <w:rsid w:val="00D6467D"/>
    <w:rsid w:val="00D64FE2"/>
    <w:rsid w:val="00D65AE4"/>
    <w:rsid w:val="00D66212"/>
    <w:rsid w:val="00D6640B"/>
    <w:rsid w:val="00D66503"/>
    <w:rsid w:val="00D6663A"/>
    <w:rsid w:val="00D6686E"/>
    <w:rsid w:val="00D66E55"/>
    <w:rsid w:val="00D7013C"/>
    <w:rsid w:val="00D701A8"/>
    <w:rsid w:val="00D7050C"/>
    <w:rsid w:val="00D711C6"/>
    <w:rsid w:val="00D725D6"/>
    <w:rsid w:val="00D735F0"/>
    <w:rsid w:val="00D738DD"/>
    <w:rsid w:val="00D73B3F"/>
    <w:rsid w:val="00D73BD5"/>
    <w:rsid w:val="00D73C9D"/>
    <w:rsid w:val="00D73F0D"/>
    <w:rsid w:val="00D7440B"/>
    <w:rsid w:val="00D75270"/>
    <w:rsid w:val="00D753B9"/>
    <w:rsid w:val="00D75F47"/>
    <w:rsid w:val="00D77B7E"/>
    <w:rsid w:val="00D8020F"/>
    <w:rsid w:val="00D80BDF"/>
    <w:rsid w:val="00D81304"/>
    <w:rsid w:val="00D81648"/>
    <w:rsid w:val="00D81776"/>
    <w:rsid w:val="00D81846"/>
    <w:rsid w:val="00D8192A"/>
    <w:rsid w:val="00D827B4"/>
    <w:rsid w:val="00D831DC"/>
    <w:rsid w:val="00D83703"/>
    <w:rsid w:val="00D83DAC"/>
    <w:rsid w:val="00D846E3"/>
    <w:rsid w:val="00D8532B"/>
    <w:rsid w:val="00D86297"/>
    <w:rsid w:val="00D86A88"/>
    <w:rsid w:val="00D86FC4"/>
    <w:rsid w:val="00D87645"/>
    <w:rsid w:val="00D879B4"/>
    <w:rsid w:val="00D9211A"/>
    <w:rsid w:val="00D93D2A"/>
    <w:rsid w:val="00D94320"/>
    <w:rsid w:val="00D94B23"/>
    <w:rsid w:val="00D95C09"/>
    <w:rsid w:val="00D95CC8"/>
    <w:rsid w:val="00D95D13"/>
    <w:rsid w:val="00D97517"/>
    <w:rsid w:val="00D97733"/>
    <w:rsid w:val="00D97895"/>
    <w:rsid w:val="00D97A4E"/>
    <w:rsid w:val="00DA0116"/>
    <w:rsid w:val="00DA02FA"/>
    <w:rsid w:val="00DA0319"/>
    <w:rsid w:val="00DA0471"/>
    <w:rsid w:val="00DA0E1A"/>
    <w:rsid w:val="00DA1A98"/>
    <w:rsid w:val="00DA1CD9"/>
    <w:rsid w:val="00DA2573"/>
    <w:rsid w:val="00DA2C8A"/>
    <w:rsid w:val="00DA2EFD"/>
    <w:rsid w:val="00DA3CBC"/>
    <w:rsid w:val="00DA3F3C"/>
    <w:rsid w:val="00DA571E"/>
    <w:rsid w:val="00DA6C03"/>
    <w:rsid w:val="00DA6E0B"/>
    <w:rsid w:val="00DA76F3"/>
    <w:rsid w:val="00DA7894"/>
    <w:rsid w:val="00DB08C4"/>
    <w:rsid w:val="00DB090F"/>
    <w:rsid w:val="00DB1C88"/>
    <w:rsid w:val="00DB21A9"/>
    <w:rsid w:val="00DB2894"/>
    <w:rsid w:val="00DB386F"/>
    <w:rsid w:val="00DB3B1A"/>
    <w:rsid w:val="00DB5219"/>
    <w:rsid w:val="00DB6498"/>
    <w:rsid w:val="00DB67AA"/>
    <w:rsid w:val="00DB698D"/>
    <w:rsid w:val="00DB7709"/>
    <w:rsid w:val="00DB77A2"/>
    <w:rsid w:val="00DB7918"/>
    <w:rsid w:val="00DB7B28"/>
    <w:rsid w:val="00DB7F4E"/>
    <w:rsid w:val="00DC036C"/>
    <w:rsid w:val="00DC12B8"/>
    <w:rsid w:val="00DC1F18"/>
    <w:rsid w:val="00DC2AD4"/>
    <w:rsid w:val="00DC3139"/>
    <w:rsid w:val="00DC44A9"/>
    <w:rsid w:val="00DC4E0B"/>
    <w:rsid w:val="00DC545A"/>
    <w:rsid w:val="00DC5941"/>
    <w:rsid w:val="00DC6136"/>
    <w:rsid w:val="00DC7638"/>
    <w:rsid w:val="00DD0118"/>
    <w:rsid w:val="00DD0316"/>
    <w:rsid w:val="00DD03C2"/>
    <w:rsid w:val="00DD045F"/>
    <w:rsid w:val="00DD0561"/>
    <w:rsid w:val="00DD0A0C"/>
    <w:rsid w:val="00DD0BAF"/>
    <w:rsid w:val="00DD1320"/>
    <w:rsid w:val="00DD15AF"/>
    <w:rsid w:val="00DD293B"/>
    <w:rsid w:val="00DD297E"/>
    <w:rsid w:val="00DD2BBF"/>
    <w:rsid w:val="00DD466A"/>
    <w:rsid w:val="00DD475C"/>
    <w:rsid w:val="00DD51ED"/>
    <w:rsid w:val="00DD51F4"/>
    <w:rsid w:val="00DD5590"/>
    <w:rsid w:val="00DD5A1D"/>
    <w:rsid w:val="00DD5B0F"/>
    <w:rsid w:val="00DD66C1"/>
    <w:rsid w:val="00DD6A67"/>
    <w:rsid w:val="00DD7136"/>
    <w:rsid w:val="00DD7CE3"/>
    <w:rsid w:val="00DE065A"/>
    <w:rsid w:val="00DE0A14"/>
    <w:rsid w:val="00DE1828"/>
    <w:rsid w:val="00DE19EA"/>
    <w:rsid w:val="00DE244C"/>
    <w:rsid w:val="00DE29EC"/>
    <w:rsid w:val="00DE4BB1"/>
    <w:rsid w:val="00DE5902"/>
    <w:rsid w:val="00DE5CB7"/>
    <w:rsid w:val="00DE5D70"/>
    <w:rsid w:val="00DE5EAB"/>
    <w:rsid w:val="00DE67E5"/>
    <w:rsid w:val="00DE706D"/>
    <w:rsid w:val="00DE75D3"/>
    <w:rsid w:val="00DE784B"/>
    <w:rsid w:val="00DE7A38"/>
    <w:rsid w:val="00DE7D1A"/>
    <w:rsid w:val="00DF22F9"/>
    <w:rsid w:val="00DF2369"/>
    <w:rsid w:val="00DF28B2"/>
    <w:rsid w:val="00DF2D9D"/>
    <w:rsid w:val="00DF3A3F"/>
    <w:rsid w:val="00DF3BA7"/>
    <w:rsid w:val="00DF3C92"/>
    <w:rsid w:val="00DF4434"/>
    <w:rsid w:val="00DF4DAD"/>
    <w:rsid w:val="00DF566B"/>
    <w:rsid w:val="00DF5D18"/>
    <w:rsid w:val="00DF5D19"/>
    <w:rsid w:val="00DF7197"/>
    <w:rsid w:val="00DF7AA2"/>
    <w:rsid w:val="00E00077"/>
    <w:rsid w:val="00E03A5D"/>
    <w:rsid w:val="00E03EE6"/>
    <w:rsid w:val="00E056B5"/>
    <w:rsid w:val="00E058D6"/>
    <w:rsid w:val="00E0634C"/>
    <w:rsid w:val="00E07E38"/>
    <w:rsid w:val="00E104F0"/>
    <w:rsid w:val="00E114A5"/>
    <w:rsid w:val="00E11AA2"/>
    <w:rsid w:val="00E12D2C"/>
    <w:rsid w:val="00E13EF0"/>
    <w:rsid w:val="00E13FEF"/>
    <w:rsid w:val="00E1479D"/>
    <w:rsid w:val="00E152F0"/>
    <w:rsid w:val="00E157E8"/>
    <w:rsid w:val="00E15B6A"/>
    <w:rsid w:val="00E15C07"/>
    <w:rsid w:val="00E16B4B"/>
    <w:rsid w:val="00E16EDC"/>
    <w:rsid w:val="00E1751B"/>
    <w:rsid w:val="00E17B6B"/>
    <w:rsid w:val="00E206E2"/>
    <w:rsid w:val="00E21795"/>
    <w:rsid w:val="00E21C01"/>
    <w:rsid w:val="00E23C09"/>
    <w:rsid w:val="00E240A7"/>
    <w:rsid w:val="00E24246"/>
    <w:rsid w:val="00E252A1"/>
    <w:rsid w:val="00E25A02"/>
    <w:rsid w:val="00E278BD"/>
    <w:rsid w:val="00E27A77"/>
    <w:rsid w:val="00E27A99"/>
    <w:rsid w:val="00E27BE2"/>
    <w:rsid w:val="00E31699"/>
    <w:rsid w:val="00E31A8B"/>
    <w:rsid w:val="00E31CAE"/>
    <w:rsid w:val="00E321E8"/>
    <w:rsid w:val="00E33994"/>
    <w:rsid w:val="00E341E2"/>
    <w:rsid w:val="00E35182"/>
    <w:rsid w:val="00E35283"/>
    <w:rsid w:val="00E353D5"/>
    <w:rsid w:val="00E35413"/>
    <w:rsid w:val="00E35BA9"/>
    <w:rsid w:val="00E35EDF"/>
    <w:rsid w:val="00E35FFD"/>
    <w:rsid w:val="00E36475"/>
    <w:rsid w:val="00E373C7"/>
    <w:rsid w:val="00E40333"/>
    <w:rsid w:val="00E4088C"/>
    <w:rsid w:val="00E40AC7"/>
    <w:rsid w:val="00E426B4"/>
    <w:rsid w:val="00E42BA9"/>
    <w:rsid w:val="00E438F7"/>
    <w:rsid w:val="00E43956"/>
    <w:rsid w:val="00E43F67"/>
    <w:rsid w:val="00E4407F"/>
    <w:rsid w:val="00E4439C"/>
    <w:rsid w:val="00E44FA1"/>
    <w:rsid w:val="00E45DB2"/>
    <w:rsid w:val="00E45E95"/>
    <w:rsid w:val="00E463E0"/>
    <w:rsid w:val="00E4780B"/>
    <w:rsid w:val="00E479B1"/>
    <w:rsid w:val="00E47CC1"/>
    <w:rsid w:val="00E50CBE"/>
    <w:rsid w:val="00E510F5"/>
    <w:rsid w:val="00E5115A"/>
    <w:rsid w:val="00E51E10"/>
    <w:rsid w:val="00E520DF"/>
    <w:rsid w:val="00E52166"/>
    <w:rsid w:val="00E53206"/>
    <w:rsid w:val="00E534F2"/>
    <w:rsid w:val="00E53C41"/>
    <w:rsid w:val="00E5498D"/>
    <w:rsid w:val="00E54B4C"/>
    <w:rsid w:val="00E54BDB"/>
    <w:rsid w:val="00E54D07"/>
    <w:rsid w:val="00E55B03"/>
    <w:rsid w:val="00E55E06"/>
    <w:rsid w:val="00E56174"/>
    <w:rsid w:val="00E5653A"/>
    <w:rsid w:val="00E56625"/>
    <w:rsid w:val="00E56B18"/>
    <w:rsid w:val="00E56B1F"/>
    <w:rsid w:val="00E57599"/>
    <w:rsid w:val="00E57D2F"/>
    <w:rsid w:val="00E6139F"/>
    <w:rsid w:val="00E6443D"/>
    <w:rsid w:val="00E64853"/>
    <w:rsid w:val="00E64AE1"/>
    <w:rsid w:val="00E652AF"/>
    <w:rsid w:val="00E65F60"/>
    <w:rsid w:val="00E667B7"/>
    <w:rsid w:val="00E667DF"/>
    <w:rsid w:val="00E66821"/>
    <w:rsid w:val="00E676B4"/>
    <w:rsid w:val="00E723B9"/>
    <w:rsid w:val="00E72798"/>
    <w:rsid w:val="00E7464E"/>
    <w:rsid w:val="00E74EF0"/>
    <w:rsid w:val="00E75C7C"/>
    <w:rsid w:val="00E75F56"/>
    <w:rsid w:val="00E769DE"/>
    <w:rsid w:val="00E77118"/>
    <w:rsid w:val="00E77D94"/>
    <w:rsid w:val="00E77EF8"/>
    <w:rsid w:val="00E800ED"/>
    <w:rsid w:val="00E80A4E"/>
    <w:rsid w:val="00E81110"/>
    <w:rsid w:val="00E81245"/>
    <w:rsid w:val="00E8136B"/>
    <w:rsid w:val="00E81BDA"/>
    <w:rsid w:val="00E826E4"/>
    <w:rsid w:val="00E8294A"/>
    <w:rsid w:val="00E82B8A"/>
    <w:rsid w:val="00E83343"/>
    <w:rsid w:val="00E83462"/>
    <w:rsid w:val="00E83491"/>
    <w:rsid w:val="00E83FFE"/>
    <w:rsid w:val="00E84133"/>
    <w:rsid w:val="00E84688"/>
    <w:rsid w:val="00E84BA6"/>
    <w:rsid w:val="00E85384"/>
    <w:rsid w:val="00E85760"/>
    <w:rsid w:val="00E8622B"/>
    <w:rsid w:val="00E902DC"/>
    <w:rsid w:val="00E90AB2"/>
    <w:rsid w:val="00E90C58"/>
    <w:rsid w:val="00E91430"/>
    <w:rsid w:val="00E91569"/>
    <w:rsid w:val="00E91A9A"/>
    <w:rsid w:val="00E9242C"/>
    <w:rsid w:val="00E92744"/>
    <w:rsid w:val="00E93765"/>
    <w:rsid w:val="00E939EA"/>
    <w:rsid w:val="00E93AF7"/>
    <w:rsid w:val="00E93FDB"/>
    <w:rsid w:val="00E94193"/>
    <w:rsid w:val="00E94779"/>
    <w:rsid w:val="00E94B85"/>
    <w:rsid w:val="00E964E1"/>
    <w:rsid w:val="00E96754"/>
    <w:rsid w:val="00E96AB8"/>
    <w:rsid w:val="00E96F8B"/>
    <w:rsid w:val="00E9731E"/>
    <w:rsid w:val="00E975CD"/>
    <w:rsid w:val="00E975D1"/>
    <w:rsid w:val="00E97944"/>
    <w:rsid w:val="00EA0544"/>
    <w:rsid w:val="00EA0883"/>
    <w:rsid w:val="00EA0AE1"/>
    <w:rsid w:val="00EA1194"/>
    <w:rsid w:val="00EA12A6"/>
    <w:rsid w:val="00EA175C"/>
    <w:rsid w:val="00EA1963"/>
    <w:rsid w:val="00EA1E9F"/>
    <w:rsid w:val="00EA1EF5"/>
    <w:rsid w:val="00EA21F5"/>
    <w:rsid w:val="00EA233B"/>
    <w:rsid w:val="00EA236C"/>
    <w:rsid w:val="00EA2376"/>
    <w:rsid w:val="00EA2520"/>
    <w:rsid w:val="00EA32C2"/>
    <w:rsid w:val="00EA3551"/>
    <w:rsid w:val="00EA4A46"/>
    <w:rsid w:val="00EA4FA4"/>
    <w:rsid w:val="00EA5065"/>
    <w:rsid w:val="00EA5974"/>
    <w:rsid w:val="00EA5E7E"/>
    <w:rsid w:val="00EA6164"/>
    <w:rsid w:val="00EA7512"/>
    <w:rsid w:val="00EB0FBD"/>
    <w:rsid w:val="00EB1D61"/>
    <w:rsid w:val="00EB216D"/>
    <w:rsid w:val="00EB275E"/>
    <w:rsid w:val="00EB3FD2"/>
    <w:rsid w:val="00EB4AD9"/>
    <w:rsid w:val="00EB4BAF"/>
    <w:rsid w:val="00EB5112"/>
    <w:rsid w:val="00EB5F26"/>
    <w:rsid w:val="00EB6D20"/>
    <w:rsid w:val="00EB732E"/>
    <w:rsid w:val="00EC0B7B"/>
    <w:rsid w:val="00EC11B0"/>
    <w:rsid w:val="00EC131E"/>
    <w:rsid w:val="00EC1D32"/>
    <w:rsid w:val="00EC20E6"/>
    <w:rsid w:val="00EC214E"/>
    <w:rsid w:val="00EC28DB"/>
    <w:rsid w:val="00EC2AA3"/>
    <w:rsid w:val="00EC3A96"/>
    <w:rsid w:val="00EC3ACE"/>
    <w:rsid w:val="00EC43C9"/>
    <w:rsid w:val="00EC49F7"/>
    <w:rsid w:val="00EC4BF4"/>
    <w:rsid w:val="00EC4C25"/>
    <w:rsid w:val="00EC63B3"/>
    <w:rsid w:val="00EC647E"/>
    <w:rsid w:val="00EC66A6"/>
    <w:rsid w:val="00EC7055"/>
    <w:rsid w:val="00EC7AF0"/>
    <w:rsid w:val="00EC7D82"/>
    <w:rsid w:val="00ED026F"/>
    <w:rsid w:val="00ED02AD"/>
    <w:rsid w:val="00ED05E7"/>
    <w:rsid w:val="00ED0938"/>
    <w:rsid w:val="00ED0944"/>
    <w:rsid w:val="00ED0A40"/>
    <w:rsid w:val="00ED0AD9"/>
    <w:rsid w:val="00ED1022"/>
    <w:rsid w:val="00ED17A7"/>
    <w:rsid w:val="00ED22EF"/>
    <w:rsid w:val="00ED3979"/>
    <w:rsid w:val="00ED50D9"/>
    <w:rsid w:val="00ED6460"/>
    <w:rsid w:val="00ED6878"/>
    <w:rsid w:val="00ED75BA"/>
    <w:rsid w:val="00EE0A35"/>
    <w:rsid w:val="00EE13FE"/>
    <w:rsid w:val="00EE1939"/>
    <w:rsid w:val="00EE201E"/>
    <w:rsid w:val="00EE234B"/>
    <w:rsid w:val="00EE271E"/>
    <w:rsid w:val="00EE28B7"/>
    <w:rsid w:val="00EE317F"/>
    <w:rsid w:val="00EE388E"/>
    <w:rsid w:val="00EE4372"/>
    <w:rsid w:val="00EE4AF5"/>
    <w:rsid w:val="00EE4E54"/>
    <w:rsid w:val="00EE56DE"/>
    <w:rsid w:val="00EE588C"/>
    <w:rsid w:val="00EE590F"/>
    <w:rsid w:val="00EE5A87"/>
    <w:rsid w:val="00EE652E"/>
    <w:rsid w:val="00EE6A70"/>
    <w:rsid w:val="00EE78C5"/>
    <w:rsid w:val="00EE7C52"/>
    <w:rsid w:val="00EF048A"/>
    <w:rsid w:val="00EF0CEC"/>
    <w:rsid w:val="00EF11E3"/>
    <w:rsid w:val="00EF132D"/>
    <w:rsid w:val="00EF477D"/>
    <w:rsid w:val="00EF4A5B"/>
    <w:rsid w:val="00EF4D02"/>
    <w:rsid w:val="00EF4FC0"/>
    <w:rsid w:val="00EF5155"/>
    <w:rsid w:val="00EF60FC"/>
    <w:rsid w:val="00EF6A59"/>
    <w:rsid w:val="00EF6BBF"/>
    <w:rsid w:val="00EF72D3"/>
    <w:rsid w:val="00EF77DD"/>
    <w:rsid w:val="00EF77EF"/>
    <w:rsid w:val="00EF7F01"/>
    <w:rsid w:val="00F00959"/>
    <w:rsid w:val="00F00CE6"/>
    <w:rsid w:val="00F00E8E"/>
    <w:rsid w:val="00F01720"/>
    <w:rsid w:val="00F019E9"/>
    <w:rsid w:val="00F01AC1"/>
    <w:rsid w:val="00F01B0E"/>
    <w:rsid w:val="00F01D5A"/>
    <w:rsid w:val="00F020AB"/>
    <w:rsid w:val="00F021B0"/>
    <w:rsid w:val="00F02837"/>
    <w:rsid w:val="00F0353D"/>
    <w:rsid w:val="00F03D46"/>
    <w:rsid w:val="00F04040"/>
    <w:rsid w:val="00F04ED2"/>
    <w:rsid w:val="00F0569D"/>
    <w:rsid w:val="00F0629C"/>
    <w:rsid w:val="00F065AA"/>
    <w:rsid w:val="00F0697D"/>
    <w:rsid w:val="00F06987"/>
    <w:rsid w:val="00F074AB"/>
    <w:rsid w:val="00F076FC"/>
    <w:rsid w:val="00F07979"/>
    <w:rsid w:val="00F07ADA"/>
    <w:rsid w:val="00F10B93"/>
    <w:rsid w:val="00F11564"/>
    <w:rsid w:val="00F1283F"/>
    <w:rsid w:val="00F12D2C"/>
    <w:rsid w:val="00F1307C"/>
    <w:rsid w:val="00F14D0E"/>
    <w:rsid w:val="00F16002"/>
    <w:rsid w:val="00F176E4"/>
    <w:rsid w:val="00F17C2F"/>
    <w:rsid w:val="00F17C3D"/>
    <w:rsid w:val="00F17DB3"/>
    <w:rsid w:val="00F20063"/>
    <w:rsid w:val="00F204CA"/>
    <w:rsid w:val="00F214AB"/>
    <w:rsid w:val="00F218B7"/>
    <w:rsid w:val="00F22E76"/>
    <w:rsid w:val="00F238D7"/>
    <w:rsid w:val="00F23A43"/>
    <w:rsid w:val="00F24735"/>
    <w:rsid w:val="00F24BCC"/>
    <w:rsid w:val="00F265A8"/>
    <w:rsid w:val="00F26652"/>
    <w:rsid w:val="00F273D9"/>
    <w:rsid w:val="00F27611"/>
    <w:rsid w:val="00F306CB"/>
    <w:rsid w:val="00F3113A"/>
    <w:rsid w:val="00F320CC"/>
    <w:rsid w:val="00F324B5"/>
    <w:rsid w:val="00F325F7"/>
    <w:rsid w:val="00F32617"/>
    <w:rsid w:val="00F32650"/>
    <w:rsid w:val="00F32662"/>
    <w:rsid w:val="00F347DC"/>
    <w:rsid w:val="00F34E07"/>
    <w:rsid w:val="00F34E31"/>
    <w:rsid w:val="00F34EFE"/>
    <w:rsid w:val="00F352A8"/>
    <w:rsid w:val="00F35507"/>
    <w:rsid w:val="00F36A39"/>
    <w:rsid w:val="00F36D60"/>
    <w:rsid w:val="00F379A8"/>
    <w:rsid w:val="00F40B4D"/>
    <w:rsid w:val="00F41120"/>
    <w:rsid w:val="00F41981"/>
    <w:rsid w:val="00F41A1B"/>
    <w:rsid w:val="00F41D96"/>
    <w:rsid w:val="00F425D1"/>
    <w:rsid w:val="00F42CDC"/>
    <w:rsid w:val="00F42D11"/>
    <w:rsid w:val="00F42EB2"/>
    <w:rsid w:val="00F42FDD"/>
    <w:rsid w:val="00F434FD"/>
    <w:rsid w:val="00F43AFC"/>
    <w:rsid w:val="00F44147"/>
    <w:rsid w:val="00F4450F"/>
    <w:rsid w:val="00F4488B"/>
    <w:rsid w:val="00F44F9B"/>
    <w:rsid w:val="00F45F01"/>
    <w:rsid w:val="00F4634D"/>
    <w:rsid w:val="00F46777"/>
    <w:rsid w:val="00F46E8D"/>
    <w:rsid w:val="00F47056"/>
    <w:rsid w:val="00F4727D"/>
    <w:rsid w:val="00F47724"/>
    <w:rsid w:val="00F47FC3"/>
    <w:rsid w:val="00F50EFC"/>
    <w:rsid w:val="00F51AF5"/>
    <w:rsid w:val="00F51BF8"/>
    <w:rsid w:val="00F5202D"/>
    <w:rsid w:val="00F52353"/>
    <w:rsid w:val="00F52B2E"/>
    <w:rsid w:val="00F52D04"/>
    <w:rsid w:val="00F52D8F"/>
    <w:rsid w:val="00F53A40"/>
    <w:rsid w:val="00F54092"/>
    <w:rsid w:val="00F541ED"/>
    <w:rsid w:val="00F544AA"/>
    <w:rsid w:val="00F546B5"/>
    <w:rsid w:val="00F5580D"/>
    <w:rsid w:val="00F55B31"/>
    <w:rsid w:val="00F56BBF"/>
    <w:rsid w:val="00F56CB2"/>
    <w:rsid w:val="00F573A4"/>
    <w:rsid w:val="00F57B24"/>
    <w:rsid w:val="00F603FB"/>
    <w:rsid w:val="00F6057B"/>
    <w:rsid w:val="00F61FD0"/>
    <w:rsid w:val="00F621C4"/>
    <w:rsid w:val="00F63D46"/>
    <w:rsid w:val="00F64B49"/>
    <w:rsid w:val="00F65C1E"/>
    <w:rsid w:val="00F65C63"/>
    <w:rsid w:val="00F65E30"/>
    <w:rsid w:val="00F66EB1"/>
    <w:rsid w:val="00F67F3A"/>
    <w:rsid w:val="00F717E2"/>
    <w:rsid w:val="00F74355"/>
    <w:rsid w:val="00F75E83"/>
    <w:rsid w:val="00F7694E"/>
    <w:rsid w:val="00F76FD3"/>
    <w:rsid w:val="00F776B8"/>
    <w:rsid w:val="00F81820"/>
    <w:rsid w:val="00F81B50"/>
    <w:rsid w:val="00F826BB"/>
    <w:rsid w:val="00F82FEC"/>
    <w:rsid w:val="00F835EC"/>
    <w:rsid w:val="00F83BED"/>
    <w:rsid w:val="00F84483"/>
    <w:rsid w:val="00F84E24"/>
    <w:rsid w:val="00F85439"/>
    <w:rsid w:val="00F85AFB"/>
    <w:rsid w:val="00F85D2C"/>
    <w:rsid w:val="00F86BBB"/>
    <w:rsid w:val="00F87307"/>
    <w:rsid w:val="00F87616"/>
    <w:rsid w:val="00F901A0"/>
    <w:rsid w:val="00F90348"/>
    <w:rsid w:val="00F916E8"/>
    <w:rsid w:val="00F92AA3"/>
    <w:rsid w:val="00F92BED"/>
    <w:rsid w:val="00F949F3"/>
    <w:rsid w:val="00F94DF5"/>
    <w:rsid w:val="00F95511"/>
    <w:rsid w:val="00F955DD"/>
    <w:rsid w:val="00F957C8"/>
    <w:rsid w:val="00F96579"/>
    <w:rsid w:val="00F96632"/>
    <w:rsid w:val="00F966CE"/>
    <w:rsid w:val="00F968CA"/>
    <w:rsid w:val="00F9694E"/>
    <w:rsid w:val="00F96A15"/>
    <w:rsid w:val="00F96E94"/>
    <w:rsid w:val="00F97D18"/>
    <w:rsid w:val="00FA0625"/>
    <w:rsid w:val="00FA07FD"/>
    <w:rsid w:val="00FA081E"/>
    <w:rsid w:val="00FA0C26"/>
    <w:rsid w:val="00FA0C81"/>
    <w:rsid w:val="00FA104B"/>
    <w:rsid w:val="00FA2711"/>
    <w:rsid w:val="00FA27DC"/>
    <w:rsid w:val="00FA2DB6"/>
    <w:rsid w:val="00FA59D6"/>
    <w:rsid w:val="00FA5CF5"/>
    <w:rsid w:val="00FA63D0"/>
    <w:rsid w:val="00FA6529"/>
    <w:rsid w:val="00FA6847"/>
    <w:rsid w:val="00FA6D89"/>
    <w:rsid w:val="00FA6F16"/>
    <w:rsid w:val="00FA6F68"/>
    <w:rsid w:val="00FA7088"/>
    <w:rsid w:val="00FB0060"/>
    <w:rsid w:val="00FB06FB"/>
    <w:rsid w:val="00FB0E98"/>
    <w:rsid w:val="00FB24FC"/>
    <w:rsid w:val="00FB29AE"/>
    <w:rsid w:val="00FB321A"/>
    <w:rsid w:val="00FB47F7"/>
    <w:rsid w:val="00FB4B03"/>
    <w:rsid w:val="00FB4C86"/>
    <w:rsid w:val="00FB4D0F"/>
    <w:rsid w:val="00FB56D4"/>
    <w:rsid w:val="00FB572E"/>
    <w:rsid w:val="00FB5B78"/>
    <w:rsid w:val="00FB5C31"/>
    <w:rsid w:val="00FB6226"/>
    <w:rsid w:val="00FB6C30"/>
    <w:rsid w:val="00FB6D26"/>
    <w:rsid w:val="00FB6FA9"/>
    <w:rsid w:val="00FB73CF"/>
    <w:rsid w:val="00FB7735"/>
    <w:rsid w:val="00FB7E32"/>
    <w:rsid w:val="00FC048D"/>
    <w:rsid w:val="00FC0B3E"/>
    <w:rsid w:val="00FC1032"/>
    <w:rsid w:val="00FC1047"/>
    <w:rsid w:val="00FC12BF"/>
    <w:rsid w:val="00FC13EF"/>
    <w:rsid w:val="00FC33EC"/>
    <w:rsid w:val="00FC3890"/>
    <w:rsid w:val="00FC39CC"/>
    <w:rsid w:val="00FC4232"/>
    <w:rsid w:val="00FC43FD"/>
    <w:rsid w:val="00FC44C6"/>
    <w:rsid w:val="00FC4B92"/>
    <w:rsid w:val="00FC5007"/>
    <w:rsid w:val="00FC517E"/>
    <w:rsid w:val="00FC5E74"/>
    <w:rsid w:val="00FC671B"/>
    <w:rsid w:val="00FD0BC8"/>
    <w:rsid w:val="00FD1CCD"/>
    <w:rsid w:val="00FD2409"/>
    <w:rsid w:val="00FD2BFA"/>
    <w:rsid w:val="00FD2D7B"/>
    <w:rsid w:val="00FD2DD1"/>
    <w:rsid w:val="00FD2DD8"/>
    <w:rsid w:val="00FD35C8"/>
    <w:rsid w:val="00FD46A9"/>
    <w:rsid w:val="00FD4766"/>
    <w:rsid w:val="00FD63DB"/>
    <w:rsid w:val="00FD652E"/>
    <w:rsid w:val="00FD6A5A"/>
    <w:rsid w:val="00FD7360"/>
    <w:rsid w:val="00FD7A33"/>
    <w:rsid w:val="00FE0F5E"/>
    <w:rsid w:val="00FE1129"/>
    <w:rsid w:val="00FE1208"/>
    <w:rsid w:val="00FE1315"/>
    <w:rsid w:val="00FE33B2"/>
    <w:rsid w:val="00FE433C"/>
    <w:rsid w:val="00FE4626"/>
    <w:rsid w:val="00FE4D6C"/>
    <w:rsid w:val="00FE5AFA"/>
    <w:rsid w:val="00FE69B9"/>
    <w:rsid w:val="00FE703E"/>
    <w:rsid w:val="00FE75AB"/>
    <w:rsid w:val="00FE7618"/>
    <w:rsid w:val="00FF114E"/>
    <w:rsid w:val="00FF1213"/>
    <w:rsid w:val="00FF1371"/>
    <w:rsid w:val="00FF15F7"/>
    <w:rsid w:val="00FF2065"/>
    <w:rsid w:val="00FF3C8C"/>
    <w:rsid w:val="00FF3E2D"/>
    <w:rsid w:val="00FF3EDB"/>
    <w:rsid w:val="00FF4122"/>
    <w:rsid w:val="00FF4958"/>
    <w:rsid w:val="00FF502F"/>
    <w:rsid w:val="00FF5476"/>
    <w:rsid w:val="00FF608B"/>
    <w:rsid w:val="00FF7113"/>
    <w:rsid w:val="00FF75F3"/>
    <w:rsid w:val="00FF7BBA"/>
    <w:rsid w:val="00FF7D8A"/>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7F59AE"/>
  <w15:docId w15:val="{BC2CB3E0-745F-4235-B5D8-C27F8B06A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E479B1"/>
    <w:pPr>
      <w:suppressAutoHyphens/>
    </w:pPr>
    <w:rPr>
      <w:sz w:val="24"/>
      <w:szCs w:val="24"/>
      <w:lang w:eastAsia="ar-SA"/>
    </w:rPr>
  </w:style>
  <w:style w:type="paragraph" w:styleId="Pealkiri2">
    <w:name w:val="heading 2"/>
    <w:basedOn w:val="Normaallaad"/>
    <w:next w:val="Normaallaad"/>
    <w:link w:val="Pealkiri2Mrk"/>
    <w:qFormat/>
    <w:pPr>
      <w:keepNext/>
      <w:numPr>
        <w:ilvl w:val="1"/>
        <w:numId w:val="1"/>
      </w:numPr>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numPr>
        <w:ilvl w:val="2"/>
        <w:numId w:val="1"/>
      </w:numPr>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paragraph" w:styleId="Loenditpp">
    <w:name w:val="List Bullet"/>
    <w:basedOn w:val="Normaallaad"/>
    <w:rsid w:val="00921B52"/>
    <w:pPr>
      <w:numPr>
        <w:numId w:val="2"/>
      </w:numPr>
    </w:pPr>
  </w:style>
  <w:style w:type="character" w:customStyle="1" w:styleId="Pealkiri2Mrk">
    <w:name w:val="Pealkiri 2 Märk"/>
    <w:link w:val="Pealkiri2"/>
    <w:rsid w:val="00062E81"/>
    <w:rPr>
      <w:rFonts w:ascii="Arial" w:hAnsi="Arial" w:cs="Arial"/>
      <w:b/>
      <w:bCs/>
      <w:i/>
      <w:iCs/>
      <w:sz w:val="28"/>
      <w:szCs w:val="28"/>
      <w:lang w:eastAsia="ar-SA"/>
    </w:rPr>
  </w:style>
  <w:style w:type="paragraph" w:styleId="Loendilik">
    <w:name w:val="List Paragraph"/>
    <w:aliases w:val="Mummuga loetelu,Loendi l›ik"/>
    <w:basedOn w:val="Normaallaad"/>
    <w:qFormat/>
    <w:rsid w:val="00D33D6F"/>
    <w:pPr>
      <w:ind w:left="720"/>
      <w:contextualSpacing/>
    </w:pPr>
  </w:style>
  <w:style w:type="character" w:customStyle="1" w:styleId="Lahendamatamainimine1">
    <w:name w:val="Lahendamata mainimine1"/>
    <w:basedOn w:val="Liguvaikefont"/>
    <w:uiPriority w:val="99"/>
    <w:semiHidden/>
    <w:unhideWhenUsed/>
    <w:rsid w:val="00742133"/>
    <w:rPr>
      <w:color w:val="605E5C"/>
      <w:shd w:val="clear" w:color="auto" w:fill="E1DFDD"/>
    </w:rPr>
  </w:style>
  <w:style w:type="character" w:styleId="Lahendamatamainimine">
    <w:name w:val="Unresolved Mention"/>
    <w:basedOn w:val="Liguvaikefont"/>
    <w:uiPriority w:val="99"/>
    <w:semiHidden/>
    <w:unhideWhenUsed/>
    <w:rsid w:val="00E534F2"/>
    <w:rPr>
      <w:color w:val="605E5C"/>
      <w:shd w:val="clear" w:color="auto" w:fill="E1DFDD"/>
    </w:rPr>
  </w:style>
  <w:style w:type="paragraph" w:customStyle="1" w:styleId="Default">
    <w:name w:val="Default"/>
    <w:rsid w:val="00050CBF"/>
    <w:pPr>
      <w:autoSpaceDE w:val="0"/>
      <w:autoSpaceDN w:val="0"/>
      <w:adjustRightInd w:val="0"/>
    </w:pPr>
    <w:rPr>
      <w:rFonts w:ascii="Wingdings" w:hAnsi="Wingdings" w:cs="Wingding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593060">
      <w:bodyDiv w:val="1"/>
      <w:marLeft w:val="0"/>
      <w:marRight w:val="0"/>
      <w:marTop w:val="0"/>
      <w:marBottom w:val="0"/>
      <w:divBdr>
        <w:top w:val="none" w:sz="0" w:space="0" w:color="auto"/>
        <w:left w:val="none" w:sz="0" w:space="0" w:color="auto"/>
        <w:bottom w:val="none" w:sz="0" w:space="0" w:color="auto"/>
        <w:right w:val="none" w:sz="0" w:space="0" w:color="auto"/>
      </w:divBdr>
    </w:div>
    <w:div w:id="492066243">
      <w:bodyDiv w:val="1"/>
      <w:marLeft w:val="0"/>
      <w:marRight w:val="0"/>
      <w:marTop w:val="0"/>
      <w:marBottom w:val="0"/>
      <w:divBdr>
        <w:top w:val="none" w:sz="0" w:space="0" w:color="auto"/>
        <w:left w:val="none" w:sz="0" w:space="0" w:color="auto"/>
        <w:bottom w:val="none" w:sz="0" w:space="0" w:color="auto"/>
        <w:right w:val="none" w:sz="0" w:space="0" w:color="auto"/>
      </w:divBdr>
    </w:div>
    <w:div w:id="602080741">
      <w:bodyDiv w:val="1"/>
      <w:marLeft w:val="0"/>
      <w:marRight w:val="0"/>
      <w:marTop w:val="0"/>
      <w:marBottom w:val="0"/>
      <w:divBdr>
        <w:top w:val="none" w:sz="0" w:space="0" w:color="auto"/>
        <w:left w:val="none" w:sz="0" w:space="0" w:color="auto"/>
        <w:bottom w:val="none" w:sz="0" w:space="0" w:color="auto"/>
        <w:right w:val="none" w:sz="0" w:space="0" w:color="auto"/>
      </w:divBdr>
    </w:div>
    <w:div w:id="669256779">
      <w:bodyDiv w:val="1"/>
      <w:marLeft w:val="0"/>
      <w:marRight w:val="0"/>
      <w:marTop w:val="0"/>
      <w:marBottom w:val="0"/>
      <w:divBdr>
        <w:top w:val="none" w:sz="0" w:space="0" w:color="auto"/>
        <w:left w:val="none" w:sz="0" w:space="0" w:color="auto"/>
        <w:bottom w:val="none" w:sz="0" w:space="0" w:color="auto"/>
        <w:right w:val="none" w:sz="0" w:space="0" w:color="auto"/>
      </w:divBdr>
    </w:div>
    <w:div w:id="687104724">
      <w:bodyDiv w:val="1"/>
      <w:marLeft w:val="0"/>
      <w:marRight w:val="0"/>
      <w:marTop w:val="0"/>
      <w:marBottom w:val="0"/>
      <w:divBdr>
        <w:top w:val="none" w:sz="0" w:space="0" w:color="auto"/>
        <w:left w:val="none" w:sz="0" w:space="0" w:color="auto"/>
        <w:bottom w:val="none" w:sz="0" w:space="0" w:color="auto"/>
        <w:right w:val="none" w:sz="0" w:space="0" w:color="auto"/>
      </w:divBdr>
    </w:div>
    <w:div w:id="687220285">
      <w:bodyDiv w:val="1"/>
      <w:marLeft w:val="0"/>
      <w:marRight w:val="0"/>
      <w:marTop w:val="0"/>
      <w:marBottom w:val="0"/>
      <w:divBdr>
        <w:top w:val="none" w:sz="0" w:space="0" w:color="auto"/>
        <w:left w:val="none" w:sz="0" w:space="0" w:color="auto"/>
        <w:bottom w:val="none" w:sz="0" w:space="0" w:color="auto"/>
        <w:right w:val="none" w:sz="0" w:space="0" w:color="auto"/>
      </w:divBdr>
    </w:div>
    <w:div w:id="931355382">
      <w:bodyDiv w:val="1"/>
      <w:marLeft w:val="0"/>
      <w:marRight w:val="0"/>
      <w:marTop w:val="0"/>
      <w:marBottom w:val="0"/>
      <w:divBdr>
        <w:top w:val="none" w:sz="0" w:space="0" w:color="auto"/>
        <w:left w:val="none" w:sz="0" w:space="0" w:color="auto"/>
        <w:bottom w:val="none" w:sz="0" w:space="0" w:color="auto"/>
        <w:right w:val="none" w:sz="0" w:space="0" w:color="auto"/>
      </w:divBdr>
    </w:div>
    <w:div w:id="944576368">
      <w:bodyDiv w:val="1"/>
      <w:marLeft w:val="0"/>
      <w:marRight w:val="0"/>
      <w:marTop w:val="0"/>
      <w:marBottom w:val="0"/>
      <w:divBdr>
        <w:top w:val="none" w:sz="0" w:space="0" w:color="auto"/>
        <w:left w:val="none" w:sz="0" w:space="0" w:color="auto"/>
        <w:bottom w:val="none" w:sz="0" w:space="0" w:color="auto"/>
        <w:right w:val="none" w:sz="0" w:space="0" w:color="auto"/>
      </w:divBdr>
    </w:div>
    <w:div w:id="1343632048">
      <w:bodyDiv w:val="1"/>
      <w:marLeft w:val="0"/>
      <w:marRight w:val="0"/>
      <w:marTop w:val="0"/>
      <w:marBottom w:val="0"/>
      <w:divBdr>
        <w:top w:val="none" w:sz="0" w:space="0" w:color="auto"/>
        <w:left w:val="none" w:sz="0" w:space="0" w:color="auto"/>
        <w:bottom w:val="none" w:sz="0" w:space="0" w:color="auto"/>
        <w:right w:val="none" w:sz="0" w:space="0" w:color="auto"/>
      </w:divBdr>
    </w:div>
    <w:div w:id="1423138544">
      <w:bodyDiv w:val="1"/>
      <w:marLeft w:val="0"/>
      <w:marRight w:val="0"/>
      <w:marTop w:val="0"/>
      <w:marBottom w:val="0"/>
      <w:divBdr>
        <w:top w:val="none" w:sz="0" w:space="0" w:color="auto"/>
        <w:left w:val="none" w:sz="0" w:space="0" w:color="auto"/>
        <w:bottom w:val="none" w:sz="0" w:space="0" w:color="auto"/>
        <w:right w:val="none" w:sz="0" w:space="0" w:color="auto"/>
      </w:divBdr>
    </w:div>
    <w:div w:id="1485854159">
      <w:bodyDiv w:val="1"/>
      <w:marLeft w:val="0"/>
      <w:marRight w:val="0"/>
      <w:marTop w:val="0"/>
      <w:marBottom w:val="0"/>
      <w:divBdr>
        <w:top w:val="none" w:sz="0" w:space="0" w:color="auto"/>
        <w:left w:val="none" w:sz="0" w:space="0" w:color="auto"/>
        <w:bottom w:val="none" w:sz="0" w:space="0" w:color="auto"/>
        <w:right w:val="none" w:sz="0" w:space="0" w:color="auto"/>
      </w:divBdr>
    </w:div>
    <w:div w:id="1750032489">
      <w:bodyDiv w:val="1"/>
      <w:marLeft w:val="0"/>
      <w:marRight w:val="0"/>
      <w:marTop w:val="0"/>
      <w:marBottom w:val="0"/>
      <w:divBdr>
        <w:top w:val="none" w:sz="0" w:space="0" w:color="auto"/>
        <w:left w:val="none" w:sz="0" w:space="0" w:color="auto"/>
        <w:bottom w:val="none" w:sz="0" w:space="0" w:color="auto"/>
        <w:right w:val="none" w:sz="0" w:space="0" w:color="auto"/>
      </w:divBdr>
    </w:div>
    <w:div w:id="1764185427">
      <w:bodyDiv w:val="1"/>
      <w:marLeft w:val="0"/>
      <w:marRight w:val="0"/>
      <w:marTop w:val="0"/>
      <w:marBottom w:val="0"/>
      <w:divBdr>
        <w:top w:val="none" w:sz="0" w:space="0" w:color="auto"/>
        <w:left w:val="none" w:sz="0" w:space="0" w:color="auto"/>
        <w:bottom w:val="none" w:sz="0" w:space="0" w:color="auto"/>
        <w:right w:val="none" w:sz="0" w:space="0" w:color="auto"/>
      </w:divBdr>
    </w:div>
    <w:div w:id="1770157654">
      <w:bodyDiv w:val="1"/>
      <w:marLeft w:val="0"/>
      <w:marRight w:val="0"/>
      <w:marTop w:val="0"/>
      <w:marBottom w:val="0"/>
      <w:divBdr>
        <w:top w:val="none" w:sz="0" w:space="0" w:color="auto"/>
        <w:left w:val="none" w:sz="0" w:space="0" w:color="auto"/>
        <w:bottom w:val="none" w:sz="0" w:space="0" w:color="auto"/>
        <w:right w:val="none" w:sz="0" w:space="0" w:color="auto"/>
      </w:divBdr>
    </w:div>
    <w:div w:id="1911650147">
      <w:bodyDiv w:val="1"/>
      <w:marLeft w:val="0"/>
      <w:marRight w:val="0"/>
      <w:marTop w:val="0"/>
      <w:marBottom w:val="0"/>
      <w:divBdr>
        <w:top w:val="none" w:sz="0" w:space="0" w:color="auto"/>
        <w:left w:val="none" w:sz="0" w:space="0" w:color="auto"/>
        <w:bottom w:val="none" w:sz="0" w:space="0" w:color="auto"/>
        <w:right w:val="none" w:sz="0" w:space="0" w:color="auto"/>
      </w:divBdr>
    </w:div>
    <w:div w:id="2013290176">
      <w:bodyDiv w:val="1"/>
      <w:marLeft w:val="0"/>
      <w:marRight w:val="0"/>
      <w:marTop w:val="0"/>
      <w:marBottom w:val="0"/>
      <w:divBdr>
        <w:top w:val="none" w:sz="0" w:space="0" w:color="auto"/>
        <w:left w:val="none" w:sz="0" w:space="0" w:color="auto"/>
        <w:bottom w:val="none" w:sz="0" w:space="0" w:color="auto"/>
        <w:right w:val="none" w:sz="0" w:space="0" w:color="auto"/>
      </w:divBdr>
    </w:div>
    <w:div w:id="2066172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ie.rummel@rmk.e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DBF2A-E7BE-4FC0-A4FA-23E872502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2265</Words>
  <Characters>13140</Characters>
  <Application>Microsoft Office Word</Application>
  <DocSecurity>0</DocSecurity>
  <Lines>109</Lines>
  <Paragraphs>30</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15375</CharactersWithSpaces>
  <SharedDoc>false</SharedDoc>
  <HLinks>
    <vt:vector size="24" baseType="variant">
      <vt:variant>
        <vt:i4>1703948</vt:i4>
      </vt:variant>
      <vt:variant>
        <vt:i4>9</vt:i4>
      </vt:variant>
      <vt:variant>
        <vt:i4>0</vt:i4>
      </vt:variant>
      <vt:variant>
        <vt:i4>5</vt:i4>
      </vt:variant>
      <vt:variant>
        <vt:lpwstr>https://riigihanked.riik.ee/</vt:lpwstr>
      </vt:variant>
      <vt:variant>
        <vt:lpwstr/>
      </vt:variant>
      <vt:variant>
        <vt:i4>1835105</vt:i4>
      </vt:variant>
      <vt:variant>
        <vt:i4>6</vt:i4>
      </vt:variant>
      <vt:variant>
        <vt:i4>0</vt:i4>
      </vt:variant>
      <vt:variant>
        <vt:i4>5</vt:i4>
      </vt:variant>
      <vt:variant>
        <vt:lpwstr>mailto:enn.raav@rmk.ee</vt:lpwstr>
      </vt:variant>
      <vt:variant>
        <vt:lpwstr/>
      </vt:variant>
      <vt:variant>
        <vt:i4>1835105</vt:i4>
      </vt:variant>
      <vt:variant>
        <vt:i4>3</vt:i4>
      </vt:variant>
      <vt:variant>
        <vt:i4>0</vt:i4>
      </vt:variant>
      <vt:variant>
        <vt:i4>5</vt:i4>
      </vt:variant>
      <vt:variant>
        <vt:lpwstr>mailto:enn.raav@rmk.ee</vt:lpwstr>
      </vt:variant>
      <vt:variant>
        <vt:lpwstr/>
      </vt:variant>
      <vt:variant>
        <vt:i4>1703948</vt:i4>
      </vt:variant>
      <vt:variant>
        <vt:i4>0</vt:i4>
      </vt:variant>
      <vt:variant>
        <vt:i4>0</vt:i4>
      </vt:variant>
      <vt:variant>
        <vt:i4>5</vt:i4>
      </vt:variant>
      <vt:variant>
        <vt:lpwstr>https://riigihanked.riik.ee/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subject/>
  <dc:creator>Reimo Kõps</dc:creator>
  <cp:keywords/>
  <dc:description/>
  <cp:lastModifiedBy>Helbe Peiker</cp:lastModifiedBy>
  <cp:revision>4</cp:revision>
  <cp:lastPrinted>2009-10-14T12:22:00Z</cp:lastPrinted>
  <dcterms:created xsi:type="dcterms:W3CDTF">2025-01-20T12:15:00Z</dcterms:created>
  <dcterms:modified xsi:type="dcterms:W3CDTF">2025-01-20T12:22:00Z</dcterms:modified>
</cp:coreProperties>
</file>